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1A774A90" w:rsidR="00132E50" w:rsidRPr="00E44215" w:rsidRDefault="00132E50" w:rsidP="00E44215">
      <w:pPr>
        <w:pStyle w:val="Ttulo1"/>
        <w:numPr>
          <w:ilvl w:val="0"/>
          <w:numId w:val="0"/>
        </w:numPr>
        <w:tabs>
          <w:tab w:val="left" w:pos="1134"/>
        </w:tabs>
        <w:jc w:val="center"/>
        <w:rPr>
          <w:rFonts w:ascii="Calibri" w:hAnsi="Calibri" w:cs="Calibri"/>
          <w:bCs/>
          <w:szCs w:val="24"/>
        </w:rPr>
      </w:pPr>
      <w:r w:rsidRPr="00E44215">
        <w:rPr>
          <w:rFonts w:ascii="Calibri" w:hAnsi="Calibri" w:cs="Calibri"/>
          <w:bCs/>
          <w:szCs w:val="24"/>
        </w:rPr>
        <w:t>PREGÃO ELETRÔNICO nº</w:t>
      </w:r>
      <w:r w:rsidR="00084926" w:rsidRPr="00E44215">
        <w:rPr>
          <w:rFonts w:ascii="Calibri" w:hAnsi="Calibri" w:cs="Calibri"/>
          <w:bCs/>
          <w:szCs w:val="24"/>
        </w:rPr>
        <w:t xml:space="preserve"> </w:t>
      </w:r>
      <w:r w:rsidR="00E44215" w:rsidRPr="00E44215">
        <w:rPr>
          <w:rFonts w:ascii="Calibri" w:hAnsi="Calibri" w:cs="Calibri"/>
          <w:bCs/>
          <w:szCs w:val="24"/>
        </w:rPr>
        <w:t>1</w:t>
      </w:r>
      <w:r w:rsidR="008E7667">
        <w:rPr>
          <w:rFonts w:ascii="Calibri" w:hAnsi="Calibri" w:cs="Calibri"/>
          <w:bCs/>
          <w:szCs w:val="24"/>
        </w:rPr>
        <w:t>132</w:t>
      </w:r>
      <w:r w:rsidR="00F2392A" w:rsidRPr="00E44215">
        <w:rPr>
          <w:rFonts w:ascii="Calibri" w:hAnsi="Calibri" w:cs="Calibri"/>
          <w:bCs/>
          <w:szCs w:val="24"/>
        </w:rPr>
        <w:t>/20</w:t>
      </w:r>
      <w:r w:rsidR="00095A81" w:rsidRPr="00E44215">
        <w:rPr>
          <w:rFonts w:ascii="Calibri" w:hAnsi="Calibri" w:cs="Calibri"/>
          <w:bCs/>
          <w:szCs w:val="24"/>
        </w:rPr>
        <w:t>2</w:t>
      </w:r>
      <w:r w:rsidR="00E718DF" w:rsidRPr="00E44215">
        <w:rPr>
          <w:rFonts w:ascii="Calibri" w:hAnsi="Calibri" w:cs="Calibri"/>
          <w:bCs/>
          <w:szCs w:val="24"/>
        </w:rPr>
        <w:t>2</w:t>
      </w:r>
    </w:p>
    <w:p w14:paraId="29B3E978" w14:textId="7AAFDC6C"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E44215" w:rsidRDefault="00132E50" w:rsidP="00132E50">
      <w:pPr>
        <w:rPr>
          <w:rFonts w:ascii="Calibri" w:hAnsi="Calibri"/>
          <w:sz w:val="16"/>
          <w:szCs w:val="16"/>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0335FF" w:rsidRDefault="00F04A4C" w:rsidP="00F04A4C">
      <w:pPr>
        <w:jc w:val="both"/>
        <w:rPr>
          <w:rFonts w:ascii="Calibri" w:hAnsi="Calibri" w:cs="Calibri"/>
          <w:sz w:val="16"/>
          <w:szCs w:val="16"/>
        </w:rPr>
      </w:pPr>
    </w:p>
    <w:p w14:paraId="3B3295FF" w14:textId="77777777" w:rsidR="00DC3CC5" w:rsidRDefault="00DC3CC5" w:rsidP="00DC3CC5">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39E9035B" w14:textId="77777777" w:rsidR="00DC3CC5" w:rsidRPr="000335FF" w:rsidRDefault="00DC3CC5" w:rsidP="00F04A4C">
      <w:pPr>
        <w:pStyle w:val="Ttulo5"/>
        <w:numPr>
          <w:ilvl w:val="0"/>
          <w:numId w:val="0"/>
        </w:numPr>
        <w:tabs>
          <w:tab w:val="clear" w:pos="1152"/>
          <w:tab w:val="left" w:pos="1134"/>
        </w:tabs>
        <w:jc w:val="both"/>
        <w:rPr>
          <w:rFonts w:ascii="Calibri" w:hAnsi="Calibri"/>
          <w:sz w:val="16"/>
          <w:szCs w:val="16"/>
        </w:rPr>
      </w:pPr>
    </w:p>
    <w:p w14:paraId="7E4284CF" w14:textId="6CACBD59"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0335FF" w:rsidRDefault="00F04A4C" w:rsidP="00F04A4C">
      <w:pPr>
        <w:pStyle w:val="EspSubTitulo1Char"/>
        <w:tabs>
          <w:tab w:val="left" w:pos="1134"/>
        </w:tabs>
        <w:suppressAutoHyphens/>
        <w:spacing w:before="0" w:after="0"/>
        <w:rPr>
          <w:rFonts w:ascii="Calibri" w:hAnsi="Calibri"/>
          <w:bCs/>
          <w:sz w:val="16"/>
          <w:szCs w:val="16"/>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0335FF" w:rsidRDefault="00F04A4C" w:rsidP="00F04A4C">
      <w:pPr>
        <w:tabs>
          <w:tab w:val="left" w:pos="1134"/>
        </w:tabs>
        <w:jc w:val="both"/>
        <w:rPr>
          <w:rFonts w:ascii="Calibri" w:hAnsi="Calibri"/>
          <w:b/>
          <w:sz w:val="16"/>
          <w:szCs w:val="16"/>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0335FF" w:rsidRDefault="00F04A4C" w:rsidP="00F04A4C">
      <w:pPr>
        <w:tabs>
          <w:tab w:val="left" w:pos="1134"/>
        </w:tabs>
        <w:jc w:val="both"/>
        <w:rPr>
          <w:rFonts w:ascii="Calibri" w:hAnsi="Calibri"/>
          <w:b/>
          <w:sz w:val="16"/>
          <w:szCs w:val="16"/>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0335FF" w:rsidRDefault="00F04A4C" w:rsidP="00F04A4C">
      <w:pPr>
        <w:tabs>
          <w:tab w:val="left" w:pos="1134"/>
          <w:tab w:val="left" w:pos="4253"/>
        </w:tabs>
        <w:jc w:val="both"/>
        <w:rPr>
          <w:rFonts w:ascii="Calibri" w:hAnsi="Calibri"/>
          <w:bCs/>
          <w:sz w:val="16"/>
          <w:szCs w:val="16"/>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0335FF" w:rsidRDefault="00F04A4C" w:rsidP="00F04A4C">
      <w:pPr>
        <w:pStyle w:val="Contedodoquadro"/>
        <w:tabs>
          <w:tab w:val="clear" w:pos="1152"/>
          <w:tab w:val="left" w:pos="1134"/>
        </w:tabs>
        <w:rPr>
          <w:rFonts w:ascii="Calibri" w:hAnsi="Calibri"/>
          <w:bCs/>
          <w:sz w:val="16"/>
          <w:szCs w:val="16"/>
        </w:rPr>
      </w:pPr>
    </w:p>
    <w:p w14:paraId="694BA9D9" w14:textId="7BC0A42B" w:rsidR="00D83709" w:rsidRDefault="002E5EBE"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73C1E">
            <w:rPr>
              <w:rFonts w:asciiTheme="minorHAnsi" w:hAnsiTheme="minorHAnsi" w:cstheme="minorHAnsi"/>
              <w:b/>
            </w:rPr>
            <w:t>Florianópolis/SC</w:t>
          </w:r>
        </w:sdtContent>
      </w:sdt>
      <w:r w:rsidR="00D83709" w:rsidRPr="005711D8">
        <w:rPr>
          <w:rFonts w:ascii="Calibri" w:hAnsi="Calibri" w:cs="Calibri"/>
          <w:sz w:val="22"/>
        </w:rPr>
        <w:t xml:space="preserve">, </w:t>
      </w:r>
    </w:p>
    <w:p w14:paraId="1A9C242D" w14:textId="77777777" w:rsidR="00AE67EB" w:rsidRDefault="00AE67EB" w:rsidP="0034514C">
      <w:pPr>
        <w:ind w:right="27"/>
        <w:jc w:val="center"/>
        <w:rPr>
          <w:rFonts w:ascii="Calibri" w:hAnsi="Calibri" w:cs="Calibri"/>
          <w:i/>
          <w:iCs/>
          <w:sz w:val="22"/>
        </w:rPr>
      </w:pPr>
    </w:p>
    <w:p w14:paraId="5A5A1A43" w14:textId="2932BD7D" w:rsidR="000335FF" w:rsidRPr="000335FF" w:rsidRDefault="000335FF" w:rsidP="000335FF">
      <w:pPr>
        <w:ind w:right="28"/>
        <w:jc w:val="center"/>
        <w:rPr>
          <w:rFonts w:ascii="Calibri" w:hAnsi="Calibri" w:cs="Calibri"/>
          <w:i/>
          <w:iCs/>
          <w:sz w:val="4"/>
          <w:szCs w:val="4"/>
        </w:rPr>
        <w:sectPr w:rsidR="000335FF" w:rsidRPr="000335FF"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E44215" w:rsidRDefault="0034514C" w:rsidP="0034514C">
      <w:pPr>
        <w:ind w:right="27"/>
        <w:jc w:val="center"/>
        <w:rPr>
          <w:rFonts w:ascii="Calibri" w:hAnsi="Calibri" w:cs="Calibri"/>
          <w:i/>
          <w:iCs/>
          <w:sz w:val="22"/>
          <w:szCs w:val="22"/>
        </w:rPr>
      </w:pPr>
      <w:r w:rsidRPr="00E44215">
        <w:rPr>
          <w:rFonts w:ascii="Calibri" w:hAnsi="Calibri" w:cs="Calibri"/>
          <w:i/>
          <w:iCs/>
          <w:sz w:val="22"/>
          <w:szCs w:val="22"/>
        </w:rPr>
        <w:t>(Assinatura Digital)</w:t>
      </w:r>
    </w:p>
    <w:p w14:paraId="347A90E4" w14:textId="77777777" w:rsidR="00A94E47" w:rsidRPr="00E44215" w:rsidRDefault="00A94E47" w:rsidP="00A94E47">
      <w:pPr>
        <w:ind w:right="27"/>
        <w:jc w:val="center"/>
        <w:rPr>
          <w:rFonts w:ascii="Calibri" w:hAnsi="Calibri" w:cs="Calibri"/>
          <w:b/>
          <w:bCs/>
          <w:sz w:val="22"/>
          <w:szCs w:val="22"/>
        </w:rPr>
      </w:pPr>
      <w:r w:rsidRPr="00E44215">
        <w:rPr>
          <w:rFonts w:ascii="Calibri" w:hAnsi="Calibri" w:cs="Calibri"/>
          <w:b/>
          <w:bCs/>
          <w:sz w:val="22"/>
          <w:szCs w:val="22"/>
        </w:rPr>
        <w:t>Órgão Gerenciador</w:t>
      </w:r>
    </w:p>
    <w:p w14:paraId="40C37E59" w14:textId="16F49085" w:rsidR="00E44215" w:rsidRPr="00E44215" w:rsidRDefault="00AE67EB" w:rsidP="00E44215">
      <w:pPr>
        <w:jc w:val="center"/>
        <w:rPr>
          <w:rFonts w:ascii="Calibri" w:hAnsi="Calibri" w:cs="Calibri"/>
          <w:sz w:val="22"/>
          <w:szCs w:val="22"/>
        </w:rPr>
      </w:pPr>
      <w:r w:rsidRPr="00E44215">
        <w:rPr>
          <w:rFonts w:ascii="Calibri" w:hAnsi="Calibri" w:cs="Calibri"/>
          <w:sz w:val="22"/>
          <w:szCs w:val="22"/>
        </w:rPr>
        <w:t>Fundação Universidade do Estado de Santa Catarin</w:t>
      </w:r>
      <w:r w:rsidR="00E44215" w:rsidRPr="00E44215">
        <w:rPr>
          <w:rFonts w:ascii="Calibri" w:hAnsi="Calibri" w:cs="Calibri"/>
          <w:sz w:val="22"/>
          <w:szCs w:val="22"/>
        </w:rPr>
        <w:t>a</w:t>
      </w:r>
    </w:p>
    <w:p w14:paraId="3E6815AE" w14:textId="76D01FAC" w:rsidR="00E44215" w:rsidRDefault="00E44215" w:rsidP="00991750">
      <w:pPr>
        <w:ind w:right="27"/>
        <w:jc w:val="center"/>
        <w:rPr>
          <w:rFonts w:ascii="Calibri" w:hAnsi="Calibri" w:cs="Calibri"/>
          <w:i/>
          <w:iCs/>
          <w:sz w:val="22"/>
          <w:szCs w:val="22"/>
        </w:rPr>
      </w:pPr>
    </w:p>
    <w:p w14:paraId="295C003F" w14:textId="498246FB" w:rsidR="008E7667" w:rsidRDefault="008E7667" w:rsidP="00991750">
      <w:pPr>
        <w:ind w:right="27"/>
        <w:jc w:val="center"/>
        <w:rPr>
          <w:rFonts w:ascii="Calibri" w:hAnsi="Calibri" w:cs="Calibri"/>
          <w:i/>
          <w:iCs/>
          <w:sz w:val="22"/>
          <w:szCs w:val="22"/>
        </w:rPr>
      </w:pPr>
    </w:p>
    <w:p w14:paraId="25E9D9B6" w14:textId="4553657C" w:rsidR="008E7667" w:rsidRDefault="008E7667" w:rsidP="00991750">
      <w:pPr>
        <w:ind w:right="27"/>
        <w:jc w:val="center"/>
        <w:rPr>
          <w:rFonts w:ascii="Calibri" w:hAnsi="Calibri" w:cs="Calibri"/>
          <w:i/>
          <w:iCs/>
          <w:sz w:val="22"/>
          <w:szCs w:val="22"/>
        </w:rPr>
      </w:pPr>
    </w:p>
    <w:p w14:paraId="2B69182B" w14:textId="79D10674" w:rsidR="008E7667" w:rsidRDefault="008E7667" w:rsidP="00991750">
      <w:pPr>
        <w:ind w:right="27"/>
        <w:jc w:val="center"/>
        <w:rPr>
          <w:rFonts w:ascii="Calibri" w:hAnsi="Calibri" w:cs="Calibri"/>
          <w:i/>
          <w:iCs/>
          <w:sz w:val="22"/>
          <w:szCs w:val="22"/>
        </w:rPr>
      </w:pPr>
    </w:p>
    <w:p w14:paraId="62F1925D" w14:textId="77777777" w:rsidR="008E7667" w:rsidRDefault="008E7667" w:rsidP="00991750">
      <w:pPr>
        <w:ind w:right="27"/>
        <w:jc w:val="center"/>
        <w:rPr>
          <w:rFonts w:ascii="Calibri" w:hAnsi="Calibri" w:cs="Calibri"/>
          <w:i/>
          <w:iCs/>
          <w:sz w:val="22"/>
          <w:szCs w:val="22"/>
        </w:rPr>
      </w:pPr>
    </w:p>
    <w:p w14:paraId="3A805718" w14:textId="689A1619" w:rsidR="008E7667" w:rsidRDefault="008E7667" w:rsidP="00991750">
      <w:pPr>
        <w:ind w:right="27"/>
        <w:jc w:val="center"/>
        <w:rPr>
          <w:rFonts w:ascii="Calibri" w:hAnsi="Calibri" w:cs="Calibri"/>
          <w:i/>
          <w:iCs/>
          <w:sz w:val="22"/>
          <w:szCs w:val="22"/>
        </w:rPr>
      </w:pPr>
    </w:p>
    <w:p w14:paraId="7A4EA9E0" w14:textId="5BD98B37" w:rsidR="008E7667" w:rsidRDefault="008E7667" w:rsidP="00991750">
      <w:pPr>
        <w:ind w:right="27"/>
        <w:jc w:val="center"/>
        <w:rPr>
          <w:rFonts w:ascii="Calibri" w:hAnsi="Calibri" w:cs="Calibri"/>
          <w:i/>
          <w:iCs/>
          <w:sz w:val="22"/>
          <w:szCs w:val="22"/>
        </w:rPr>
      </w:pPr>
    </w:p>
    <w:p w14:paraId="4E52529A" w14:textId="7B2E6866" w:rsidR="00991750" w:rsidRPr="00E44215" w:rsidRDefault="00991750" w:rsidP="00991750">
      <w:pPr>
        <w:ind w:right="27"/>
        <w:jc w:val="center"/>
        <w:rPr>
          <w:rFonts w:ascii="Calibri" w:hAnsi="Calibri" w:cs="Calibri"/>
          <w:i/>
          <w:iCs/>
          <w:sz w:val="22"/>
          <w:szCs w:val="22"/>
        </w:rPr>
      </w:pPr>
      <w:r w:rsidRPr="00E44215">
        <w:rPr>
          <w:rFonts w:ascii="Calibri" w:hAnsi="Calibri" w:cs="Calibri"/>
          <w:i/>
          <w:iCs/>
          <w:sz w:val="22"/>
          <w:szCs w:val="22"/>
        </w:rPr>
        <w:t>(Assinatura Digital)</w:t>
      </w:r>
    </w:p>
    <w:p w14:paraId="4737CE43" w14:textId="77777777" w:rsidR="00991750" w:rsidRPr="00E44215" w:rsidRDefault="00991750" w:rsidP="00991750">
      <w:pPr>
        <w:ind w:right="27"/>
        <w:jc w:val="center"/>
        <w:rPr>
          <w:rFonts w:ascii="Calibri" w:hAnsi="Calibri" w:cs="Calibri"/>
          <w:b/>
          <w:bCs/>
          <w:sz w:val="22"/>
          <w:szCs w:val="22"/>
        </w:rPr>
      </w:pPr>
      <w:r w:rsidRPr="00E44215">
        <w:rPr>
          <w:rFonts w:ascii="Calibri" w:hAnsi="Calibri" w:cs="Calibri"/>
          <w:b/>
          <w:bCs/>
          <w:sz w:val="22"/>
          <w:szCs w:val="22"/>
        </w:rPr>
        <w:t>Contratada</w:t>
      </w:r>
    </w:p>
    <w:p w14:paraId="2D167BAD" w14:textId="583BB5BB" w:rsidR="00E44215" w:rsidRDefault="008E7667" w:rsidP="00E44215">
      <w:pPr>
        <w:ind w:right="27"/>
        <w:jc w:val="center"/>
        <w:rPr>
          <w:rFonts w:ascii="Calibri" w:hAnsi="Calibri" w:cs="Calibri"/>
          <w:i/>
          <w:iCs/>
          <w:sz w:val="22"/>
          <w:szCs w:val="22"/>
        </w:rPr>
      </w:pPr>
      <w:r w:rsidRPr="008E7667">
        <w:rPr>
          <w:rFonts w:ascii="Calibri" w:hAnsi="Calibri" w:cs="Calibri"/>
          <w:bCs/>
          <w:sz w:val="22"/>
          <w:szCs w:val="22"/>
        </w:rPr>
        <w:t>ALFA TELECOM COMERCIO E SERVIÇO DE TECNOLOGIA EM REDE EPP</w:t>
      </w:r>
    </w:p>
    <w:p w14:paraId="6020F5AF" w14:textId="1A6842B2" w:rsidR="008E7667" w:rsidRDefault="008E7667" w:rsidP="008E7667">
      <w:pPr>
        <w:ind w:right="1"/>
        <w:jc w:val="center"/>
        <w:rPr>
          <w:rFonts w:ascii="Calibri" w:hAnsi="Calibri" w:cs="Calibri"/>
          <w:b/>
          <w:bCs/>
          <w:sz w:val="22"/>
          <w:szCs w:val="22"/>
        </w:rPr>
      </w:pPr>
    </w:p>
    <w:p w14:paraId="2CD36D3F" w14:textId="4612E7C6" w:rsidR="008E7667" w:rsidRDefault="008E7667" w:rsidP="008E7667">
      <w:pPr>
        <w:ind w:right="1"/>
        <w:jc w:val="center"/>
        <w:rPr>
          <w:rFonts w:ascii="Calibri" w:hAnsi="Calibri" w:cs="Calibri"/>
          <w:b/>
          <w:bCs/>
          <w:sz w:val="22"/>
          <w:szCs w:val="22"/>
        </w:rPr>
      </w:pPr>
    </w:p>
    <w:p w14:paraId="5E526142" w14:textId="196A0203" w:rsidR="008E7667" w:rsidRDefault="008E7667" w:rsidP="008E7667">
      <w:pPr>
        <w:ind w:right="1"/>
        <w:jc w:val="center"/>
        <w:rPr>
          <w:rFonts w:ascii="Calibri" w:hAnsi="Calibri" w:cs="Calibri"/>
          <w:b/>
          <w:bCs/>
          <w:sz w:val="22"/>
          <w:szCs w:val="22"/>
        </w:rPr>
      </w:pPr>
    </w:p>
    <w:p w14:paraId="12DBE92F" w14:textId="198D7D7A" w:rsidR="008E7667" w:rsidRDefault="008E7667" w:rsidP="008E7667">
      <w:pPr>
        <w:ind w:right="1"/>
        <w:jc w:val="center"/>
        <w:rPr>
          <w:rFonts w:ascii="Calibri" w:hAnsi="Calibri" w:cs="Calibri"/>
          <w:b/>
          <w:bCs/>
          <w:sz w:val="22"/>
          <w:szCs w:val="22"/>
        </w:rPr>
      </w:pPr>
    </w:p>
    <w:p w14:paraId="64137D25" w14:textId="5AB4EDC0" w:rsidR="008E7667" w:rsidRDefault="008E7667" w:rsidP="008E7667">
      <w:pPr>
        <w:ind w:right="1"/>
        <w:jc w:val="center"/>
        <w:rPr>
          <w:rFonts w:ascii="Calibri" w:hAnsi="Calibri" w:cs="Calibri"/>
          <w:b/>
          <w:bCs/>
          <w:sz w:val="22"/>
          <w:szCs w:val="22"/>
        </w:rPr>
      </w:pPr>
    </w:p>
    <w:p w14:paraId="6A11BB82" w14:textId="77777777" w:rsidR="008E7667" w:rsidRDefault="008E7667" w:rsidP="008E7667">
      <w:pPr>
        <w:ind w:right="1"/>
        <w:jc w:val="center"/>
        <w:rPr>
          <w:rFonts w:ascii="Calibri" w:hAnsi="Calibri" w:cs="Calibri"/>
          <w:b/>
          <w:bCs/>
          <w:sz w:val="22"/>
          <w:szCs w:val="22"/>
        </w:rPr>
      </w:pPr>
    </w:p>
    <w:p w14:paraId="1ADE43BE" w14:textId="77777777" w:rsidR="008E7667" w:rsidRPr="00E44215" w:rsidRDefault="008E7667" w:rsidP="008E7667">
      <w:pPr>
        <w:ind w:right="27"/>
        <w:jc w:val="center"/>
        <w:rPr>
          <w:rFonts w:ascii="Calibri" w:hAnsi="Calibri" w:cs="Calibri"/>
          <w:i/>
          <w:iCs/>
          <w:sz w:val="22"/>
          <w:szCs w:val="22"/>
        </w:rPr>
      </w:pPr>
      <w:r w:rsidRPr="00E44215">
        <w:rPr>
          <w:rFonts w:ascii="Calibri" w:hAnsi="Calibri" w:cs="Calibri"/>
          <w:i/>
          <w:iCs/>
          <w:sz w:val="22"/>
          <w:szCs w:val="22"/>
        </w:rPr>
        <w:t>(Assinatura Digital)</w:t>
      </w:r>
    </w:p>
    <w:p w14:paraId="6ADBA7B7" w14:textId="6B7E2E30" w:rsidR="00E44215" w:rsidRDefault="00E44215" w:rsidP="00E44215">
      <w:pPr>
        <w:ind w:right="27"/>
        <w:jc w:val="center"/>
        <w:rPr>
          <w:rFonts w:ascii="Calibri" w:hAnsi="Calibri" w:cs="Calibri"/>
          <w:b/>
          <w:bCs/>
          <w:sz w:val="22"/>
          <w:szCs w:val="22"/>
        </w:rPr>
      </w:pPr>
      <w:r w:rsidRPr="00E44215">
        <w:rPr>
          <w:rFonts w:ascii="Calibri" w:hAnsi="Calibri" w:cs="Calibri"/>
          <w:b/>
          <w:bCs/>
          <w:sz w:val="22"/>
          <w:szCs w:val="22"/>
        </w:rPr>
        <w:t>Contratada</w:t>
      </w:r>
    </w:p>
    <w:p w14:paraId="75E5B5B4" w14:textId="6363AE05" w:rsidR="000335FF" w:rsidRPr="00E44215" w:rsidRDefault="008E7667" w:rsidP="00E44215">
      <w:pPr>
        <w:ind w:right="27"/>
        <w:jc w:val="center"/>
        <w:rPr>
          <w:rFonts w:ascii="Calibri" w:hAnsi="Calibri" w:cs="Calibri"/>
          <w:b/>
          <w:bCs/>
          <w:sz w:val="22"/>
          <w:szCs w:val="22"/>
        </w:rPr>
      </w:pPr>
      <w:r w:rsidRPr="008E7667">
        <w:rPr>
          <w:rFonts w:ascii="Calibri" w:hAnsi="Calibri" w:cs="Calibri"/>
          <w:bCs/>
          <w:sz w:val="22"/>
          <w:szCs w:val="22"/>
        </w:rPr>
        <w:t>VOX 10 SISTEMAS ENGENHARIA E INSTALAÇÕES LTDA</w:t>
      </w:r>
    </w:p>
    <w:p w14:paraId="7981E75F" w14:textId="5075EDFD" w:rsidR="00E44215" w:rsidRDefault="00E44215" w:rsidP="000335FF">
      <w:pPr>
        <w:jc w:val="center"/>
        <w:rPr>
          <w:color w:val="000000"/>
          <w:sz w:val="22"/>
          <w:szCs w:val="22"/>
          <w:lang w:eastAsia="pt-BR"/>
        </w:rPr>
      </w:pPr>
      <w:r w:rsidRPr="00E44215">
        <w:rPr>
          <w:color w:val="000000"/>
          <w:sz w:val="22"/>
          <w:szCs w:val="22"/>
          <w:lang w:eastAsia="pt-BR"/>
        </w:rPr>
        <w:t xml:space="preserve"> </w:t>
      </w:r>
    </w:p>
    <w:p w14:paraId="41ECFD5E" w14:textId="5293571D" w:rsidR="00991750" w:rsidRPr="00E44215" w:rsidRDefault="00991750" w:rsidP="00991750">
      <w:pPr>
        <w:ind w:right="27"/>
        <w:jc w:val="center"/>
        <w:rPr>
          <w:rFonts w:ascii="Calibri" w:hAnsi="Calibri" w:cs="Calibri"/>
          <w:i/>
          <w:iCs/>
          <w:sz w:val="22"/>
          <w:szCs w:val="22"/>
        </w:rPr>
      </w:pPr>
      <w:r w:rsidRPr="00E44215">
        <w:rPr>
          <w:rFonts w:ascii="Calibri" w:hAnsi="Calibri" w:cs="Calibri"/>
          <w:i/>
          <w:iCs/>
          <w:sz w:val="22"/>
          <w:szCs w:val="22"/>
        </w:rPr>
        <w:t>(Assinatura Digital)</w:t>
      </w:r>
    </w:p>
    <w:p w14:paraId="3BC0D11F" w14:textId="77777777" w:rsidR="00991750" w:rsidRPr="00E44215" w:rsidRDefault="00991750" w:rsidP="00991750">
      <w:pPr>
        <w:ind w:right="27"/>
        <w:jc w:val="center"/>
        <w:rPr>
          <w:rFonts w:ascii="Calibri" w:hAnsi="Calibri" w:cs="Calibri"/>
          <w:b/>
          <w:bCs/>
          <w:sz w:val="22"/>
          <w:szCs w:val="22"/>
        </w:rPr>
      </w:pPr>
      <w:r w:rsidRPr="00E44215">
        <w:rPr>
          <w:rFonts w:ascii="Calibri" w:hAnsi="Calibri" w:cs="Calibri"/>
          <w:b/>
          <w:bCs/>
          <w:sz w:val="22"/>
          <w:szCs w:val="22"/>
        </w:rPr>
        <w:t>Contratada</w:t>
      </w:r>
    </w:p>
    <w:p w14:paraId="3B534600" w14:textId="36080062" w:rsidR="00991750" w:rsidRPr="00E44215" w:rsidRDefault="008E7667" w:rsidP="00991750">
      <w:pPr>
        <w:jc w:val="center"/>
        <w:rPr>
          <w:rFonts w:ascii="Calibri" w:hAnsi="Calibri" w:cs="Calibri"/>
          <w:bCs/>
          <w:sz w:val="22"/>
          <w:szCs w:val="22"/>
        </w:rPr>
      </w:pPr>
      <w:r w:rsidRPr="008E7667">
        <w:rPr>
          <w:rFonts w:ascii="Calibri" w:hAnsi="Calibri" w:cs="Calibri"/>
          <w:bCs/>
          <w:sz w:val="22"/>
          <w:szCs w:val="22"/>
        </w:rPr>
        <w:t>MICROCABLE SERVIÇOS E EQUIPAMENTOS LTDA</w:t>
      </w:r>
    </w:p>
    <w:p w14:paraId="1BCE08BE" w14:textId="77777777" w:rsidR="00E44215" w:rsidRPr="00E44215" w:rsidRDefault="00E44215" w:rsidP="00991750">
      <w:pPr>
        <w:jc w:val="center"/>
        <w:rPr>
          <w:rFonts w:ascii="Calibri" w:hAnsi="Calibri" w:cs="Calibri"/>
          <w:sz w:val="22"/>
          <w:szCs w:val="22"/>
        </w:rPr>
      </w:pPr>
    </w:p>
    <w:p w14:paraId="0FB50CD5" w14:textId="534DFC45" w:rsidR="00991750" w:rsidRDefault="00991750" w:rsidP="000335FF">
      <w:pPr>
        <w:jc w:val="center"/>
        <w:rPr>
          <w:rFonts w:ascii="Calibri" w:hAnsi="Calibri" w:cs="Calibri"/>
          <w:b/>
          <w:bCs/>
          <w:sz w:val="22"/>
          <w:szCs w:val="22"/>
        </w:rPr>
        <w:sectPr w:rsidR="00991750" w:rsidSect="008E7667">
          <w:headerReference w:type="default" r:id="rId10"/>
          <w:footerReference w:type="default" r:id="rId11"/>
          <w:type w:val="continuous"/>
          <w:pgSz w:w="11907" w:h="16840" w:code="9"/>
          <w:pgMar w:top="851" w:right="708" w:bottom="794" w:left="1134" w:header="567" w:footer="567" w:gutter="0"/>
          <w:cols w:num="3" w:space="354"/>
        </w:sectPr>
      </w:pPr>
    </w:p>
    <w:p w14:paraId="7EF07651" w14:textId="00D9F3B1" w:rsidR="00991750" w:rsidRDefault="00991750" w:rsidP="00991750">
      <w:pPr>
        <w:ind w:right="27"/>
        <w:jc w:val="center"/>
        <w:rPr>
          <w:rFonts w:ascii="Calibri" w:hAnsi="Calibri" w:cs="Calibri"/>
          <w:b/>
          <w:bCs/>
          <w:sz w:val="22"/>
          <w:szCs w:val="22"/>
        </w:rPr>
      </w:pPr>
    </w:p>
    <w:p w14:paraId="44666AD3" w14:textId="77777777" w:rsidR="008E7667" w:rsidRPr="008E7667" w:rsidRDefault="008E7667" w:rsidP="008E7667">
      <w:pPr>
        <w:rPr>
          <w:rFonts w:ascii="Calibri" w:hAnsi="Calibri" w:cs="Calibri"/>
          <w:sz w:val="22"/>
          <w:szCs w:val="22"/>
        </w:rPr>
      </w:pPr>
    </w:p>
    <w:sectPr w:rsidR="008E7667" w:rsidRPr="008E7667" w:rsidSect="00DC3CC5">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0234AF" w:rsidRDefault="000234AF">
      <w:r>
        <w:separator/>
      </w:r>
    </w:p>
  </w:endnote>
  <w:endnote w:type="continuationSeparator" w:id="0">
    <w:p w14:paraId="75E7FA73" w14:textId="77777777" w:rsidR="000234AF" w:rsidRDefault="00023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Droid Sans Fallback">
    <w:charset w:val="00"/>
    <w:family w:val="auto"/>
    <w:pitch w:val="variable"/>
  </w:font>
  <w:font w:name="FreeSans">
    <w:altName w:val="Times New Roman"/>
    <w:charset w:val="00"/>
    <w:family w:val="auto"/>
    <w:pitch w:val="variable"/>
  </w:font>
  <w:font w:name="DejaVu Sans Mono">
    <w:charset w:val="00"/>
    <w:family w:val="modern"/>
    <w:pitch w:val="default"/>
  </w:font>
  <w:font w:name="WenQuanYi Micro Hei">
    <w:charset w:val="00"/>
    <w:family w:val="auto"/>
    <w:pitch w:val="variable"/>
  </w:font>
  <w:font w:name="DejaVu Sans">
    <w:charset w:val="00"/>
    <w:family w:val="swiss"/>
    <w:pitch w:val="variable"/>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29400DDB" w:rsidR="000234AF" w:rsidRDefault="000234AF" w:rsidP="00352F71">
    <w:pPr>
      <w:pStyle w:val="Rodap"/>
      <w:tabs>
        <w:tab w:val="clear" w:pos="4419"/>
        <w:tab w:val="center" w:pos="0"/>
      </w:tabs>
      <w:rPr>
        <w:color w:val="0000FF"/>
        <w:sz w:val="14"/>
      </w:rPr>
    </w:pPr>
    <w:r w:rsidRPr="000234AF">
      <w:rPr>
        <w:sz w:val="14"/>
      </w:rPr>
      <w:t>PE 1</w:t>
    </w:r>
    <w:r w:rsidR="008E7667">
      <w:rPr>
        <w:sz w:val="14"/>
      </w:rPr>
      <w:t>132</w:t>
    </w:r>
    <w:r w:rsidRPr="000234AF">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p w14:paraId="31D65D00" w14:textId="77777777" w:rsidR="000234AF" w:rsidRDefault="000234A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84C3B47" w:rsidR="000234AF" w:rsidRPr="00E718DF" w:rsidRDefault="000234AF" w:rsidP="00E718DF">
    <w:pPr>
      <w:pStyle w:val="Rodap"/>
      <w:jc w:val="right"/>
    </w:pPr>
    <w:r>
      <w:rPr>
        <w:sz w:val="14"/>
      </w:rPr>
      <w:t xml:space="preserve">PE </w:t>
    </w:r>
    <w:r w:rsidR="00773C1E" w:rsidRPr="00773C1E">
      <w:rPr>
        <w:sz w:val="14"/>
      </w:rPr>
      <w:t>1017</w:t>
    </w:r>
    <w:r w:rsidRPr="00773C1E">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0234AF" w:rsidRDefault="000234AF">
      <w:r>
        <w:separator/>
      </w:r>
    </w:p>
  </w:footnote>
  <w:footnote w:type="continuationSeparator" w:id="0">
    <w:p w14:paraId="76988453" w14:textId="77777777" w:rsidR="000234AF" w:rsidRDefault="00023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0234AF" w:rsidRDefault="000234A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0234AF" w:rsidRDefault="000234AF" w:rsidP="00FA48CA">
    <w:pPr>
      <w:ind w:left="567"/>
      <w:rPr>
        <w:b/>
      </w:rPr>
    </w:pPr>
    <w:r w:rsidRPr="005F6D78">
      <w:rPr>
        <w:noProof/>
        <w:lang w:eastAsia="pt-BR"/>
      </w:rPr>
      <w:drawing>
        <wp:inline distT="0" distB="0" distL="0" distR="0" wp14:anchorId="11269790" wp14:editId="10911BE6">
          <wp:extent cx="1295400" cy="438150"/>
          <wp:effectExtent l="0" t="0" r="0" b="0"/>
          <wp:docPr id="7" name="Imagem 7"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0234AF" w:rsidRDefault="000234AF">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102169BD"/>
    <w:multiLevelType w:val="multilevel"/>
    <w:tmpl w:val="294232F4"/>
    <w:lvl w:ilvl="0">
      <w:start w:val="5"/>
      <w:numFmt w:val="decimal"/>
      <w:lvlText w:val="%1"/>
      <w:lvlJc w:val="left"/>
      <w:pPr>
        <w:ind w:left="830" w:hanging="432"/>
      </w:pPr>
      <w:rPr>
        <w:rFonts w:hint="default"/>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start w:val="3"/>
      <w:numFmt w:val="decimal"/>
      <w:lvlText w:val="%1.%2.%3."/>
      <w:lvlJc w:val="left"/>
      <w:pPr>
        <w:ind w:left="2222" w:hanging="612"/>
      </w:pPr>
      <w:rPr>
        <w:rFonts w:ascii="Arial MT" w:eastAsia="Arial MT" w:hAnsi="Arial MT" w:cs="Arial MT" w:hint="default"/>
        <w:spacing w:val="-1"/>
        <w:w w:val="100"/>
        <w:sz w:val="22"/>
        <w:szCs w:val="22"/>
        <w:lang w:val="pt-PT" w:eastAsia="en-US" w:bidi="ar-SA"/>
      </w:rPr>
    </w:lvl>
    <w:lvl w:ilvl="3">
      <w:numFmt w:val="bullet"/>
      <w:lvlText w:val="•"/>
      <w:lvlJc w:val="left"/>
      <w:pPr>
        <w:ind w:left="3923" w:hanging="612"/>
      </w:pPr>
      <w:rPr>
        <w:rFonts w:hint="default"/>
        <w:lang w:val="pt-PT" w:eastAsia="en-US" w:bidi="ar-SA"/>
      </w:rPr>
    </w:lvl>
    <w:lvl w:ilvl="4">
      <w:numFmt w:val="bullet"/>
      <w:lvlText w:val="•"/>
      <w:lvlJc w:val="left"/>
      <w:pPr>
        <w:ind w:left="4775" w:hanging="612"/>
      </w:pPr>
      <w:rPr>
        <w:rFonts w:hint="default"/>
        <w:lang w:val="pt-PT" w:eastAsia="en-US" w:bidi="ar-SA"/>
      </w:rPr>
    </w:lvl>
    <w:lvl w:ilvl="5">
      <w:numFmt w:val="bullet"/>
      <w:lvlText w:val="•"/>
      <w:lvlJc w:val="left"/>
      <w:pPr>
        <w:ind w:left="5627" w:hanging="612"/>
      </w:pPr>
      <w:rPr>
        <w:rFonts w:hint="default"/>
        <w:lang w:val="pt-PT" w:eastAsia="en-US" w:bidi="ar-SA"/>
      </w:rPr>
    </w:lvl>
    <w:lvl w:ilvl="6">
      <w:numFmt w:val="bullet"/>
      <w:lvlText w:val="•"/>
      <w:lvlJc w:val="left"/>
      <w:pPr>
        <w:ind w:left="6478" w:hanging="612"/>
      </w:pPr>
      <w:rPr>
        <w:rFonts w:hint="default"/>
        <w:lang w:val="pt-PT" w:eastAsia="en-US" w:bidi="ar-SA"/>
      </w:rPr>
    </w:lvl>
    <w:lvl w:ilvl="7">
      <w:numFmt w:val="bullet"/>
      <w:lvlText w:val="•"/>
      <w:lvlJc w:val="left"/>
      <w:pPr>
        <w:ind w:left="7330" w:hanging="612"/>
      </w:pPr>
      <w:rPr>
        <w:rFonts w:hint="default"/>
        <w:lang w:val="pt-PT" w:eastAsia="en-US" w:bidi="ar-SA"/>
      </w:rPr>
    </w:lvl>
    <w:lvl w:ilvl="8">
      <w:numFmt w:val="bullet"/>
      <w:lvlText w:val="•"/>
      <w:lvlJc w:val="left"/>
      <w:pPr>
        <w:ind w:left="8182" w:hanging="612"/>
      </w:pPr>
      <w:rPr>
        <w:rFonts w:hint="default"/>
        <w:lang w:val="pt-PT" w:eastAsia="en-US" w:bidi="ar-SA"/>
      </w:rPr>
    </w:lvl>
  </w:abstractNum>
  <w:abstractNum w:abstractNumId="4"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5" w15:restartNumberingAfterBreak="0">
    <w:nsid w:val="1FDB42AB"/>
    <w:multiLevelType w:val="multilevel"/>
    <w:tmpl w:val="0B9A63B0"/>
    <w:lvl w:ilvl="0">
      <w:start w:val="4"/>
      <w:numFmt w:val="decimal"/>
      <w:lvlText w:val="%1"/>
      <w:lvlJc w:val="left"/>
      <w:pPr>
        <w:ind w:left="830" w:hanging="432"/>
      </w:pPr>
      <w:rPr>
        <w:rFonts w:hint="default"/>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numFmt w:val="bullet"/>
      <w:lvlText w:val="•"/>
      <w:lvlJc w:val="left"/>
      <w:pPr>
        <w:ind w:left="2649" w:hanging="432"/>
      </w:pPr>
      <w:rPr>
        <w:rFonts w:hint="default"/>
        <w:lang w:val="pt-PT" w:eastAsia="en-US" w:bidi="ar-SA"/>
      </w:rPr>
    </w:lvl>
    <w:lvl w:ilvl="3">
      <w:numFmt w:val="bullet"/>
      <w:lvlText w:val="•"/>
      <w:lvlJc w:val="left"/>
      <w:pPr>
        <w:ind w:left="3553" w:hanging="432"/>
      </w:pPr>
      <w:rPr>
        <w:rFonts w:hint="default"/>
        <w:lang w:val="pt-PT" w:eastAsia="en-US" w:bidi="ar-SA"/>
      </w:rPr>
    </w:lvl>
    <w:lvl w:ilvl="4">
      <w:numFmt w:val="bullet"/>
      <w:lvlText w:val="•"/>
      <w:lvlJc w:val="left"/>
      <w:pPr>
        <w:ind w:left="4458" w:hanging="432"/>
      </w:pPr>
      <w:rPr>
        <w:rFonts w:hint="default"/>
        <w:lang w:val="pt-PT" w:eastAsia="en-US" w:bidi="ar-SA"/>
      </w:rPr>
    </w:lvl>
    <w:lvl w:ilvl="5">
      <w:numFmt w:val="bullet"/>
      <w:lvlText w:val="•"/>
      <w:lvlJc w:val="left"/>
      <w:pPr>
        <w:ind w:left="5363" w:hanging="432"/>
      </w:pPr>
      <w:rPr>
        <w:rFonts w:hint="default"/>
        <w:lang w:val="pt-PT" w:eastAsia="en-US" w:bidi="ar-SA"/>
      </w:rPr>
    </w:lvl>
    <w:lvl w:ilvl="6">
      <w:numFmt w:val="bullet"/>
      <w:lvlText w:val="•"/>
      <w:lvlJc w:val="left"/>
      <w:pPr>
        <w:ind w:left="6267" w:hanging="432"/>
      </w:pPr>
      <w:rPr>
        <w:rFonts w:hint="default"/>
        <w:lang w:val="pt-PT" w:eastAsia="en-US" w:bidi="ar-SA"/>
      </w:rPr>
    </w:lvl>
    <w:lvl w:ilvl="7">
      <w:numFmt w:val="bullet"/>
      <w:lvlText w:val="•"/>
      <w:lvlJc w:val="left"/>
      <w:pPr>
        <w:ind w:left="7172" w:hanging="432"/>
      </w:pPr>
      <w:rPr>
        <w:rFonts w:hint="default"/>
        <w:lang w:val="pt-PT" w:eastAsia="en-US" w:bidi="ar-SA"/>
      </w:rPr>
    </w:lvl>
    <w:lvl w:ilvl="8">
      <w:numFmt w:val="bullet"/>
      <w:lvlText w:val="•"/>
      <w:lvlJc w:val="left"/>
      <w:pPr>
        <w:ind w:left="8076" w:hanging="432"/>
      </w:pPr>
      <w:rPr>
        <w:rFonts w:hint="default"/>
        <w:lang w:val="pt-PT" w:eastAsia="en-US" w:bidi="ar-SA"/>
      </w:rPr>
    </w:lvl>
  </w:abstractNum>
  <w:abstractNum w:abstractNumId="6" w15:restartNumberingAfterBreak="0">
    <w:nsid w:val="363E15A6"/>
    <w:multiLevelType w:val="multilevel"/>
    <w:tmpl w:val="B5BA3300"/>
    <w:lvl w:ilvl="0">
      <w:start w:val="6"/>
      <w:numFmt w:val="decimal"/>
      <w:lvlText w:val="%1"/>
      <w:lvlJc w:val="left"/>
      <w:pPr>
        <w:ind w:left="830" w:hanging="432"/>
      </w:pPr>
      <w:rPr>
        <w:rFonts w:hint="default"/>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numFmt w:val="bullet"/>
      <w:lvlText w:val="•"/>
      <w:lvlJc w:val="left"/>
      <w:pPr>
        <w:ind w:left="2649" w:hanging="432"/>
      </w:pPr>
      <w:rPr>
        <w:rFonts w:hint="default"/>
        <w:lang w:val="pt-PT" w:eastAsia="en-US" w:bidi="ar-SA"/>
      </w:rPr>
    </w:lvl>
    <w:lvl w:ilvl="3">
      <w:numFmt w:val="bullet"/>
      <w:lvlText w:val="•"/>
      <w:lvlJc w:val="left"/>
      <w:pPr>
        <w:ind w:left="3553" w:hanging="432"/>
      </w:pPr>
      <w:rPr>
        <w:rFonts w:hint="default"/>
        <w:lang w:val="pt-PT" w:eastAsia="en-US" w:bidi="ar-SA"/>
      </w:rPr>
    </w:lvl>
    <w:lvl w:ilvl="4">
      <w:numFmt w:val="bullet"/>
      <w:lvlText w:val="•"/>
      <w:lvlJc w:val="left"/>
      <w:pPr>
        <w:ind w:left="4458" w:hanging="432"/>
      </w:pPr>
      <w:rPr>
        <w:rFonts w:hint="default"/>
        <w:lang w:val="pt-PT" w:eastAsia="en-US" w:bidi="ar-SA"/>
      </w:rPr>
    </w:lvl>
    <w:lvl w:ilvl="5">
      <w:numFmt w:val="bullet"/>
      <w:lvlText w:val="•"/>
      <w:lvlJc w:val="left"/>
      <w:pPr>
        <w:ind w:left="5363" w:hanging="432"/>
      </w:pPr>
      <w:rPr>
        <w:rFonts w:hint="default"/>
        <w:lang w:val="pt-PT" w:eastAsia="en-US" w:bidi="ar-SA"/>
      </w:rPr>
    </w:lvl>
    <w:lvl w:ilvl="6">
      <w:numFmt w:val="bullet"/>
      <w:lvlText w:val="•"/>
      <w:lvlJc w:val="left"/>
      <w:pPr>
        <w:ind w:left="6267" w:hanging="432"/>
      </w:pPr>
      <w:rPr>
        <w:rFonts w:hint="default"/>
        <w:lang w:val="pt-PT" w:eastAsia="en-US" w:bidi="ar-SA"/>
      </w:rPr>
    </w:lvl>
    <w:lvl w:ilvl="7">
      <w:numFmt w:val="bullet"/>
      <w:lvlText w:val="•"/>
      <w:lvlJc w:val="left"/>
      <w:pPr>
        <w:ind w:left="7172" w:hanging="432"/>
      </w:pPr>
      <w:rPr>
        <w:rFonts w:hint="default"/>
        <w:lang w:val="pt-PT" w:eastAsia="en-US" w:bidi="ar-SA"/>
      </w:rPr>
    </w:lvl>
    <w:lvl w:ilvl="8">
      <w:numFmt w:val="bullet"/>
      <w:lvlText w:val="•"/>
      <w:lvlJc w:val="left"/>
      <w:pPr>
        <w:ind w:left="8076" w:hanging="432"/>
      </w:pPr>
      <w:rPr>
        <w:rFonts w:hint="default"/>
        <w:lang w:val="pt-PT" w:eastAsia="en-US" w:bidi="ar-SA"/>
      </w:rPr>
    </w:lvl>
  </w:abstractNum>
  <w:abstractNum w:abstractNumId="7" w15:restartNumberingAfterBreak="0">
    <w:nsid w:val="4D4A473D"/>
    <w:multiLevelType w:val="multilevel"/>
    <w:tmpl w:val="7774FA2A"/>
    <w:lvl w:ilvl="0">
      <w:start w:val="8"/>
      <w:numFmt w:val="decimal"/>
      <w:lvlText w:val="%1"/>
      <w:lvlJc w:val="left"/>
      <w:pPr>
        <w:ind w:left="1194" w:hanging="360"/>
      </w:pPr>
      <w:rPr>
        <w:rFonts w:hint="default"/>
        <w:lang w:val="pt-PT" w:eastAsia="en-US" w:bidi="ar-SA"/>
      </w:rPr>
    </w:lvl>
    <w:lvl w:ilvl="1">
      <w:start w:val="1"/>
      <w:numFmt w:val="decimal"/>
      <w:lvlText w:val="%1.%2"/>
      <w:lvlJc w:val="left"/>
      <w:pPr>
        <w:ind w:left="785" w:hanging="360"/>
      </w:pPr>
      <w:rPr>
        <w:rFonts w:asciiTheme="minorHAnsi" w:eastAsia="Arial MT" w:hAnsiTheme="minorHAnsi" w:cstheme="minorHAnsi" w:hint="default"/>
        <w:b/>
        <w:bCs/>
        <w:spacing w:val="-1"/>
        <w:w w:val="100"/>
        <w:sz w:val="24"/>
        <w:szCs w:val="24"/>
        <w:lang w:val="pt-PT" w:eastAsia="en-US" w:bidi="ar-SA"/>
      </w:rPr>
    </w:lvl>
    <w:lvl w:ilvl="2">
      <w:numFmt w:val="bullet"/>
      <w:lvlText w:val="•"/>
      <w:lvlJc w:val="left"/>
      <w:pPr>
        <w:ind w:left="2937" w:hanging="360"/>
      </w:pPr>
      <w:rPr>
        <w:rFonts w:hint="default"/>
        <w:lang w:val="pt-PT" w:eastAsia="en-US" w:bidi="ar-SA"/>
      </w:rPr>
    </w:lvl>
    <w:lvl w:ilvl="3">
      <w:numFmt w:val="bullet"/>
      <w:lvlText w:val="•"/>
      <w:lvlJc w:val="left"/>
      <w:pPr>
        <w:ind w:left="3805" w:hanging="360"/>
      </w:pPr>
      <w:rPr>
        <w:rFonts w:hint="default"/>
        <w:lang w:val="pt-PT" w:eastAsia="en-US" w:bidi="ar-SA"/>
      </w:rPr>
    </w:lvl>
    <w:lvl w:ilvl="4">
      <w:numFmt w:val="bullet"/>
      <w:lvlText w:val="•"/>
      <w:lvlJc w:val="left"/>
      <w:pPr>
        <w:ind w:left="4674" w:hanging="360"/>
      </w:pPr>
      <w:rPr>
        <w:rFonts w:hint="default"/>
        <w:lang w:val="pt-PT" w:eastAsia="en-US" w:bidi="ar-SA"/>
      </w:rPr>
    </w:lvl>
    <w:lvl w:ilvl="5">
      <w:numFmt w:val="bullet"/>
      <w:lvlText w:val="•"/>
      <w:lvlJc w:val="left"/>
      <w:pPr>
        <w:ind w:left="5543" w:hanging="360"/>
      </w:pPr>
      <w:rPr>
        <w:rFonts w:hint="default"/>
        <w:lang w:val="pt-PT" w:eastAsia="en-US" w:bidi="ar-SA"/>
      </w:rPr>
    </w:lvl>
    <w:lvl w:ilvl="6">
      <w:numFmt w:val="bullet"/>
      <w:lvlText w:val="•"/>
      <w:lvlJc w:val="left"/>
      <w:pPr>
        <w:ind w:left="6411" w:hanging="360"/>
      </w:pPr>
      <w:rPr>
        <w:rFonts w:hint="default"/>
        <w:lang w:val="pt-PT" w:eastAsia="en-US" w:bidi="ar-SA"/>
      </w:rPr>
    </w:lvl>
    <w:lvl w:ilvl="7">
      <w:numFmt w:val="bullet"/>
      <w:lvlText w:val="•"/>
      <w:lvlJc w:val="left"/>
      <w:pPr>
        <w:ind w:left="7280" w:hanging="360"/>
      </w:pPr>
      <w:rPr>
        <w:rFonts w:hint="default"/>
        <w:lang w:val="pt-PT" w:eastAsia="en-US" w:bidi="ar-SA"/>
      </w:rPr>
    </w:lvl>
    <w:lvl w:ilvl="8">
      <w:numFmt w:val="bullet"/>
      <w:lvlText w:val="•"/>
      <w:lvlJc w:val="left"/>
      <w:pPr>
        <w:ind w:left="8148" w:hanging="360"/>
      </w:pPr>
      <w:rPr>
        <w:rFonts w:hint="default"/>
        <w:lang w:val="pt-PT" w:eastAsia="en-US" w:bidi="ar-SA"/>
      </w:rPr>
    </w:lvl>
  </w:abstractNum>
  <w:abstractNum w:abstractNumId="8" w15:restartNumberingAfterBreak="0">
    <w:nsid w:val="52764D0A"/>
    <w:multiLevelType w:val="multilevel"/>
    <w:tmpl w:val="951A872C"/>
    <w:lvl w:ilvl="0">
      <w:start w:val="1"/>
      <w:numFmt w:val="decimal"/>
      <w:lvlText w:val="%1."/>
      <w:lvlJc w:val="left"/>
      <w:pPr>
        <w:ind w:left="615" w:hanging="360"/>
        <w:jc w:val="right"/>
      </w:pPr>
      <w:rPr>
        <w:rFonts w:hint="default"/>
        <w:b/>
        <w:bCs/>
        <w:spacing w:val="-1"/>
        <w:w w:val="100"/>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start w:val="1"/>
      <w:numFmt w:val="decimal"/>
      <w:lvlText w:val="%1.%2.%3."/>
      <w:lvlJc w:val="left"/>
      <w:pPr>
        <w:ind w:left="2327" w:hanging="1192"/>
      </w:pPr>
      <w:rPr>
        <w:rFonts w:ascii="Arial MT" w:eastAsia="Arial MT" w:hAnsi="Arial MT" w:cs="Arial MT" w:hint="default"/>
        <w:spacing w:val="-1"/>
        <w:w w:val="100"/>
        <w:sz w:val="22"/>
        <w:szCs w:val="22"/>
        <w:lang w:val="pt-PT" w:eastAsia="en-US" w:bidi="ar-SA"/>
      </w:rPr>
    </w:lvl>
    <w:lvl w:ilvl="3">
      <w:start w:val="1"/>
      <w:numFmt w:val="decimal"/>
      <w:lvlText w:val="%1.%2.%3.%4."/>
      <w:lvlJc w:val="left"/>
      <w:pPr>
        <w:ind w:left="2237" w:hanging="1044"/>
      </w:pPr>
      <w:rPr>
        <w:rFonts w:ascii="Arial MT" w:eastAsia="Arial MT" w:hAnsi="Arial MT" w:cs="Arial MT" w:hint="default"/>
        <w:spacing w:val="-1"/>
        <w:w w:val="100"/>
        <w:sz w:val="22"/>
        <w:szCs w:val="22"/>
        <w:lang w:val="pt-PT" w:eastAsia="en-US" w:bidi="ar-SA"/>
      </w:rPr>
    </w:lvl>
    <w:lvl w:ilvl="4">
      <w:numFmt w:val="bullet"/>
      <w:lvlText w:val="•"/>
      <w:lvlJc w:val="left"/>
      <w:pPr>
        <w:ind w:left="2240" w:hanging="1044"/>
      </w:pPr>
      <w:rPr>
        <w:rFonts w:hint="default"/>
        <w:lang w:val="pt-PT" w:eastAsia="en-US" w:bidi="ar-SA"/>
      </w:rPr>
    </w:lvl>
    <w:lvl w:ilvl="5">
      <w:numFmt w:val="bullet"/>
      <w:lvlText w:val="•"/>
      <w:lvlJc w:val="left"/>
      <w:pPr>
        <w:ind w:left="2300" w:hanging="1044"/>
      </w:pPr>
      <w:rPr>
        <w:rFonts w:hint="default"/>
        <w:lang w:val="pt-PT" w:eastAsia="en-US" w:bidi="ar-SA"/>
      </w:rPr>
    </w:lvl>
    <w:lvl w:ilvl="6">
      <w:numFmt w:val="bullet"/>
      <w:lvlText w:val="•"/>
      <w:lvlJc w:val="left"/>
      <w:pPr>
        <w:ind w:left="3817" w:hanging="1044"/>
      </w:pPr>
      <w:rPr>
        <w:rFonts w:hint="default"/>
        <w:lang w:val="pt-PT" w:eastAsia="en-US" w:bidi="ar-SA"/>
      </w:rPr>
    </w:lvl>
    <w:lvl w:ilvl="7">
      <w:numFmt w:val="bullet"/>
      <w:lvlText w:val="•"/>
      <w:lvlJc w:val="left"/>
      <w:pPr>
        <w:ind w:left="5334" w:hanging="1044"/>
      </w:pPr>
      <w:rPr>
        <w:rFonts w:hint="default"/>
        <w:lang w:val="pt-PT" w:eastAsia="en-US" w:bidi="ar-SA"/>
      </w:rPr>
    </w:lvl>
    <w:lvl w:ilvl="8">
      <w:numFmt w:val="bullet"/>
      <w:lvlText w:val="•"/>
      <w:lvlJc w:val="left"/>
      <w:pPr>
        <w:ind w:left="6851" w:hanging="1044"/>
      </w:pPr>
      <w:rPr>
        <w:rFonts w:hint="default"/>
        <w:lang w:val="pt-PT" w:eastAsia="en-US" w:bidi="ar-SA"/>
      </w:rPr>
    </w:lvl>
  </w:abstractNum>
  <w:abstractNum w:abstractNumId="9" w15:restartNumberingAfterBreak="0">
    <w:nsid w:val="577D21CE"/>
    <w:multiLevelType w:val="multilevel"/>
    <w:tmpl w:val="1054CF76"/>
    <w:lvl w:ilvl="0">
      <w:start w:val="7"/>
      <w:numFmt w:val="decimal"/>
      <w:lvlText w:val="%1"/>
      <w:lvlJc w:val="left"/>
      <w:pPr>
        <w:ind w:left="830" w:hanging="432"/>
      </w:pPr>
      <w:rPr>
        <w:rFonts w:hint="default"/>
        <w:lang w:val="pt-PT" w:eastAsia="en-US" w:bidi="ar-SA"/>
      </w:rPr>
    </w:lvl>
    <w:lvl w:ilvl="1">
      <w:start w:val="1"/>
      <w:numFmt w:val="decimal"/>
      <w:lvlText w:val="%1.%2."/>
      <w:lvlJc w:val="left"/>
      <w:pPr>
        <w:ind w:left="830" w:hanging="432"/>
      </w:pPr>
      <w:rPr>
        <w:rFonts w:ascii="Arial" w:eastAsia="Arial" w:hAnsi="Arial" w:cs="Arial" w:hint="default"/>
        <w:b/>
        <w:bCs/>
        <w:spacing w:val="-1"/>
        <w:w w:val="100"/>
        <w:sz w:val="22"/>
        <w:szCs w:val="22"/>
        <w:lang w:val="pt-PT" w:eastAsia="en-US" w:bidi="ar-SA"/>
      </w:rPr>
    </w:lvl>
    <w:lvl w:ilvl="2">
      <w:numFmt w:val="bullet"/>
      <w:lvlText w:val="•"/>
      <w:lvlJc w:val="left"/>
      <w:pPr>
        <w:ind w:left="2649" w:hanging="432"/>
      </w:pPr>
      <w:rPr>
        <w:rFonts w:hint="default"/>
        <w:lang w:val="pt-PT" w:eastAsia="en-US" w:bidi="ar-SA"/>
      </w:rPr>
    </w:lvl>
    <w:lvl w:ilvl="3">
      <w:numFmt w:val="bullet"/>
      <w:lvlText w:val="•"/>
      <w:lvlJc w:val="left"/>
      <w:pPr>
        <w:ind w:left="3553" w:hanging="432"/>
      </w:pPr>
      <w:rPr>
        <w:rFonts w:hint="default"/>
        <w:lang w:val="pt-PT" w:eastAsia="en-US" w:bidi="ar-SA"/>
      </w:rPr>
    </w:lvl>
    <w:lvl w:ilvl="4">
      <w:numFmt w:val="bullet"/>
      <w:lvlText w:val="•"/>
      <w:lvlJc w:val="left"/>
      <w:pPr>
        <w:ind w:left="4458" w:hanging="432"/>
      </w:pPr>
      <w:rPr>
        <w:rFonts w:hint="default"/>
        <w:lang w:val="pt-PT" w:eastAsia="en-US" w:bidi="ar-SA"/>
      </w:rPr>
    </w:lvl>
    <w:lvl w:ilvl="5">
      <w:numFmt w:val="bullet"/>
      <w:lvlText w:val="•"/>
      <w:lvlJc w:val="left"/>
      <w:pPr>
        <w:ind w:left="5363" w:hanging="432"/>
      </w:pPr>
      <w:rPr>
        <w:rFonts w:hint="default"/>
        <w:lang w:val="pt-PT" w:eastAsia="en-US" w:bidi="ar-SA"/>
      </w:rPr>
    </w:lvl>
    <w:lvl w:ilvl="6">
      <w:numFmt w:val="bullet"/>
      <w:lvlText w:val="•"/>
      <w:lvlJc w:val="left"/>
      <w:pPr>
        <w:ind w:left="6267" w:hanging="432"/>
      </w:pPr>
      <w:rPr>
        <w:rFonts w:hint="default"/>
        <w:lang w:val="pt-PT" w:eastAsia="en-US" w:bidi="ar-SA"/>
      </w:rPr>
    </w:lvl>
    <w:lvl w:ilvl="7">
      <w:numFmt w:val="bullet"/>
      <w:lvlText w:val="•"/>
      <w:lvlJc w:val="left"/>
      <w:pPr>
        <w:ind w:left="7172" w:hanging="432"/>
      </w:pPr>
      <w:rPr>
        <w:rFonts w:hint="default"/>
        <w:lang w:val="pt-PT" w:eastAsia="en-US" w:bidi="ar-SA"/>
      </w:rPr>
    </w:lvl>
    <w:lvl w:ilvl="8">
      <w:numFmt w:val="bullet"/>
      <w:lvlText w:val="•"/>
      <w:lvlJc w:val="left"/>
      <w:pPr>
        <w:ind w:left="8076" w:hanging="432"/>
      </w:pPr>
      <w:rPr>
        <w:rFonts w:hint="default"/>
        <w:lang w:val="pt-PT" w:eastAsia="en-US" w:bidi="ar-SA"/>
      </w:rPr>
    </w:lvl>
  </w:abstractNum>
  <w:num w:numId="1">
    <w:abstractNumId w:val="0"/>
  </w:num>
  <w:num w:numId="2">
    <w:abstractNumId w:val="2"/>
  </w:num>
  <w:num w:numId="3">
    <w:abstractNumId w:val="4"/>
  </w:num>
  <w:num w:numId="4">
    <w:abstractNumId w:val="7"/>
  </w:num>
  <w:num w:numId="5">
    <w:abstractNumId w:val="9"/>
  </w:num>
  <w:num w:numId="6">
    <w:abstractNumId w:val="6"/>
  </w:num>
  <w:num w:numId="7">
    <w:abstractNumId w:val="3"/>
  </w:num>
  <w:num w:numId="8">
    <w:abstractNumId w:val="5"/>
  </w:num>
  <w:num w:numId="9">
    <w:abstractNumId w:val="8"/>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34AF"/>
    <w:rsid w:val="00024F5A"/>
    <w:rsid w:val="00031327"/>
    <w:rsid w:val="000335FF"/>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5EBE"/>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6D45"/>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367F"/>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B7F60"/>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3C1E"/>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667"/>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1750"/>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4DBB"/>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5A3D"/>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3CC5"/>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3B43"/>
    <w:rsid w:val="00E44215"/>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B82"/>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link w:val="Ttulo2Char"/>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qFormat/>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link w:val="RodapChar"/>
    <w:uiPriority w:val="99"/>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link w:val="TextodenotaderodapChar"/>
    <w:uiPriority w:val="99"/>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link w:val="TextodebaloChar"/>
    <w:uiPriority w:val="99"/>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2"/>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3"/>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3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customStyle="1" w:styleId="Ttulo2Char">
    <w:name w:val="Título 2 Char"/>
    <w:basedOn w:val="Fontepargpadro"/>
    <w:link w:val="Ttulo2"/>
    <w:rsid w:val="000234AF"/>
    <w:rPr>
      <w:b/>
      <w:sz w:val="24"/>
      <w:lang w:eastAsia="ar-SA"/>
    </w:rPr>
  </w:style>
  <w:style w:type="table" w:customStyle="1" w:styleId="TableNormal">
    <w:name w:val="Table Normal"/>
    <w:uiPriority w:val="2"/>
    <w:semiHidden/>
    <w:unhideWhenUsed/>
    <w:qFormat/>
    <w:rsid w:val="000234A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234AF"/>
    <w:pPr>
      <w:widowControl w:val="0"/>
      <w:suppressAutoHyphens w:val="0"/>
      <w:autoSpaceDE w:val="0"/>
      <w:autoSpaceDN w:val="0"/>
      <w:ind w:left="108"/>
    </w:pPr>
    <w:rPr>
      <w:rFonts w:ascii="Arial MT" w:eastAsia="Arial MT" w:hAnsi="Arial MT" w:cs="Arial MT"/>
      <w:sz w:val="22"/>
      <w:szCs w:val="22"/>
      <w:lang w:val="pt-PT" w:eastAsia="en-US"/>
    </w:rPr>
  </w:style>
  <w:style w:type="character" w:customStyle="1" w:styleId="RodapChar">
    <w:name w:val="Rodapé Char"/>
    <w:basedOn w:val="Fontepargpadro"/>
    <w:link w:val="Rodap"/>
    <w:uiPriority w:val="99"/>
    <w:rsid w:val="000234AF"/>
    <w:rPr>
      <w:sz w:val="24"/>
      <w:szCs w:val="24"/>
      <w:lang w:eastAsia="ar-SA"/>
    </w:rPr>
  </w:style>
  <w:style w:type="table" w:customStyle="1" w:styleId="TableNormal1">
    <w:name w:val="Table Normal1"/>
    <w:uiPriority w:val="2"/>
    <w:semiHidden/>
    <w:qFormat/>
    <w:rsid w:val="000234AF"/>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paragraph" w:customStyle="1" w:styleId="msonormal0">
    <w:name w:val="msonormal"/>
    <w:basedOn w:val="Normal"/>
    <w:rsid w:val="000234AF"/>
    <w:pPr>
      <w:spacing w:before="280" w:after="280"/>
    </w:pPr>
    <w:rPr>
      <w:rFonts w:ascii="Arial Unicode MS" w:eastAsia="Arial Unicode MS" w:hAnsi="Arial Unicode MS" w:cs="Arial Unicode MS"/>
      <w:kern w:val="2"/>
      <w:lang w:eastAsia="zh-CN"/>
    </w:rPr>
  </w:style>
  <w:style w:type="paragraph" w:styleId="Sumrio1">
    <w:name w:val="toc 1"/>
    <w:basedOn w:val="Normal"/>
    <w:next w:val="Normal"/>
    <w:autoRedefine/>
    <w:semiHidden/>
    <w:unhideWhenUsed/>
    <w:rsid w:val="000234AF"/>
    <w:pPr>
      <w:spacing w:before="240" w:after="120" w:line="276" w:lineRule="auto"/>
    </w:pPr>
    <w:rPr>
      <w:rFonts w:ascii="Calibri" w:eastAsia="Calibri" w:hAnsi="Calibri" w:cs="Calibri"/>
      <w:b/>
      <w:bCs/>
      <w:kern w:val="2"/>
      <w:sz w:val="20"/>
      <w:szCs w:val="20"/>
      <w:lang w:eastAsia="zh-CN"/>
    </w:rPr>
  </w:style>
  <w:style w:type="character" w:customStyle="1" w:styleId="TextodenotaderodapChar">
    <w:name w:val="Texto de nota de rodapé Char"/>
    <w:basedOn w:val="Fontepargpadro"/>
    <w:link w:val="Textodenotaderodap"/>
    <w:uiPriority w:val="99"/>
    <w:rsid w:val="000234AF"/>
    <w:rPr>
      <w:lang w:val="en-US" w:eastAsia="ar-SA"/>
    </w:rPr>
  </w:style>
  <w:style w:type="character" w:customStyle="1" w:styleId="TextodecomentrioChar">
    <w:name w:val="Texto de comentário Char"/>
    <w:basedOn w:val="Fontepargpadro"/>
    <w:link w:val="Textodecomentrio"/>
    <w:uiPriority w:val="99"/>
    <w:semiHidden/>
    <w:rsid w:val="000234AF"/>
    <w:rPr>
      <w:rFonts w:ascii="Calibri" w:eastAsia="Calibri" w:hAnsi="Calibri"/>
    </w:rPr>
  </w:style>
  <w:style w:type="paragraph" w:styleId="Textodecomentrio">
    <w:name w:val="annotation text"/>
    <w:basedOn w:val="Normal"/>
    <w:link w:val="TextodecomentrioChar"/>
    <w:uiPriority w:val="99"/>
    <w:semiHidden/>
    <w:unhideWhenUsed/>
    <w:rsid w:val="000234AF"/>
    <w:pPr>
      <w:suppressAutoHyphens w:val="0"/>
      <w:spacing w:after="200"/>
    </w:pPr>
    <w:rPr>
      <w:rFonts w:ascii="Calibri" w:eastAsia="Calibri" w:hAnsi="Calibri"/>
      <w:sz w:val="20"/>
      <w:szCs w:val="20"/>
      <w:lang w:eastAsia="pt-BR"/>
    </w:rPr>
  </w:style>
  <w:style w:type="character" w:customStyle="1" w:styleId="TextodecomentrioChar1">
    <w:name w:val="Texto de comentário Char1"/>
    <w:basedOn w:val="Fontepargpadro"/>
    <w:uiPriority w:val="99"/>
    <w:semiHidden/>
    <w:rsid w:val="000234AF"/>
    <w:rPr>
      <w:lang w:eastAsia="ar-SA"/>
    </w:rPr>
  </w:style>
  <w:style w:type="character" w:customStyle="1" w:styleId="TextodebaloChar">
    <w:name w:val="Texto de balão Char"/>
    <w:basedOn w:val="Fontepargpadro"/>
    <w:link w:val="Textodebalo"/>
    <w:uiPriority w:val="99"/>
    <w:rsid w:val="000234AF"/>
    <w:rPr>
      <w:rFonts w:ascii="Tahoma" w:hAnsi="Tahoma" w:cs="Tahoma"/>
      <w:sz w:val="16"/>
      <w:szCs w:val="16"/>
      <w:lang w:eastAsia="ar-SA"/>
    </w:rPr>
  </w:style>
  <w:style w:type="character" w:customStyle="1" w:styleId="TextodebaloChar1">
    <w:name w:val="Texto de balão Char1"/>
    <w:basedOn w:val="Fontepargpadro"/>
    <w:uiPriority w:val="99"/>
    <w:semiHidden/>
    <w:rsid w:val="000234AF"/>
    <w:rPr>
      <w:rFonts w:ascii="Segoe UI" w:eastAsia="Arial MT" w:hAnsi="Segoe UI" w:cs="Segoe UI"/>
      <w:sz w:val="18"/>
      <w:szCs w:val="18"/>
      <w:lang w:val="pt-PT"/>
    </w:rPr>
  </w:style>
  <w:style w:type="paragraph" w:customStyle="1" w:styleId="Heading">
    <w:name w:val="Heading"/>
    <w:basedOn w:val="Normal"/>
    <w:next w:val="Corpodetexto"/>
    <w:rsid w:val="000234AF"/>
    <w:pPr>
      <w:keepNext/>
      <w:spacing w:before="240" w:after="120" w:line="276" w:lineRule="auto"/>
    </w:pPr>
    <w:rPr>
      <w:rFonts w:ascii="Liberation Sans" w:eastAsia="Droid Sans Fallback" w:hAnsi="Liberation Sans" w:cs="FreeSans"/>
      <w:kern w:val="2"/>
      <w:sz w:val="28"/>
      <w:szCs w:val="28"/>
      <w:lang w:eastAsia="zh-CN"/>
    </w:rPr>
  </w:style>
  <w:style w:type="paragraph" w:customStyle="1" w:styleId="Index">
    <w:name w:val="Index"/>
    <w:basedOn w:val="Normal"/>
    <w:rsid w:val="000234AF"/>
    <w:pPr>
      <w:suppressLineNumbers/>
      <w:spacing w:after="200" w:line="276" w:lineRule="auto"/>
    </w:pPr>
    <w:rPr>
      <w:rFonts w:ascii="Calibri" w:eastAsia="Calibri" w:hAnsi="Calibri" w:cs="FreeSans"/>
      <w:kern w:val="2"/>
      <w:sz w:val="22"/>
      <w:szCs w:val="22"/>
      <w:lang w:eastAsia="zh-CN"/>
    </w:rPr>
  </w:style>
  <w:style w:type="paragraph" w:customStyle="1" w:styleId="Legenda3">
    <w:name w:val="Legenda3"/>
    <w:basedOn w:val="Normal"/>
    <w:rsid w:val="000234AF"/>
    <w:pPr>
      <w:suppressLineNumbers/>
      <w:spacing w:before="120" w:after="120" w:line="276" w:lineRule="auto"/>
    </w:pPr>
    <w:rPr>
      <w:rFonts w:ascii="Calibri" w:eastAsia="Calibri" w:hAnsi="Calibri" w:cs="FreeSans"/>
      <w:i/>
      <w:iCs/>
      <w:kern w:val="2"/>
      <w:lang w:eastAsia="zh-CN"/>
    </w:rPr>
  </w:style>
  <w:style w:type="paragraph" w:customStyle="1" w:styleId="Textodebalo1">
    <w:name w:val="Texto de balão1"/>
    <w:basedOn w:val="Normal"/>
    <w:rsid w:val="000234AF"/>
    <w:rPr>
      <w:rFonts w:ascii="Tahoma" w:eastAsia="Calibri" w:hAnsi="Tahoma" w:cs="Tahoma"/>
      <w:kern w:val="2"/>
      <w:sz w:val="16"/>
      <w:szCs w:val="16"/>
      <w:lang w:eastAsia="zh-CN"/>
    </w:rPr>
  </w:style>
  <w:style w:type="paragraph" w:customStyle="1" w:styleId="Textodecomentrio1">
    <w:name w:val="Texto de comentário1"/>
    <w:basedOn w:val="Normal"/>
    <w:rsid w:val="000234AF"/>
    <w:pPr>
      <w:spacing w:after="200"/>
    </w:pPr>
    <w:rPr>
      <w:rFonts w:ascii="Calibri" w:eastAsia="Calibri" w:hAnsi="Calibri" w:cs="Calibri"/>
      <w:kern w:val="2"/>
      <w:sz w:val="20"/>
      <w:szCs w:val="20"/>
      <w:lang w:eastAsia="zh-CN"/>
    </w:rPr>
  </w:style>
  <w:style w:type="paragraph" w:customStyle="1" w:styleId="Textodenotaderodap1">
    <w:name w:val="Texto de nota de rodapé1"/>
    <w:basedOn w:val="Normal"/>
    <w:rsid w:val="000234AF"/>
    <w:rPr>
      <w:rFonts w:ascii="Calibri" w:eastAsia="Calibri" w:hAnsi="Calibri" w:cs="Calibri"/>
      <w:kern w:val="2"/>
      <w:sz w:val="20"/>
      <w:szCs w:val="20"/>
      <w:lang w:eastAsia="zh-CN"/>
    </w:rPr>
  </w:style>
  <w:style w:type="paragraph" w:customStyle="1" w:styleId="PargrafodaLista1">
    <w:name w:val="Parágrafo da Lista1"/>
    <w:basedOn w:val="Normal"/>
    <w:rsid w:val="000234AF"/>
    <w:pPr>
      <w:spacing w:after="200" w:line="276" w:lineRule="auto"/>
      <w:ind w:left="720"/>
      <w:contextualSpacing/>
    </w:pPr>
    <w:rPr>
      <w:rFonts w:ascii="Calibri" w:eastAsia="Calibri" w:hAnsi="Calibri" w:cs="Calibri"/>
      <w:kern w:val="2"/>
      <w:sz w:val="22"/>
      <w:szCs w:val="22"/>
      <w:lang w:eastAsia="zh-CN"/>
    </w:rPr>
  </w:style>
  <w:style w:type="paragraph" w:customStyle="1" w:styleId="Assuntodocomentrio1">
    <w:name w:val="Assunto do comentário1"/>
    <w:basedOn w:val="Textodecomentrio1"/>
    <w:rsid w:val="000234AF"/>
    <w:rPr>
      <w:b/>
      <w:bCs/>
    </w:rPr>
  </w:style>
  <w:style w:type="paragraph" w:customStyle="1" w:styleId="Reviso1">
    <w:name w:val="Revisão1"/>
    <w:rsid w:val="000234AF"/>
    <w:pPr>
      <w:suppressAutoHyphens/>
    </w:pPr>
    <w:rPr>
      <w:rFonts w:ascii="Calibri" w:eastAsia="Calibri" w:hAnsi="Calibri" w:cs="Calibri"/>
      <w:kern w:val="2"/>
      <w:sz w:val="22"/>
      <w:szCs w:val="22"/>
      <w:lang w:eastAsia="zh-CN"/>
    </w:rPr>
  </w:style>
  <w:style w:type="paragraph" w:customStyle="1" w:styleId="PreformattedText">
    <w:name w:val="Preformatted Text"/>
    <w:basedOn w:val="Normal"/>
    <w:rsid w:val="000234AF"/>
    <w:pPr>
      <w:spacing w:line="252" w:lineRule="auto"/>
    </w:pPr>
    <w:rPr>
      <w:rFonts w:ascii="DejaVu Sans Mono" w:eastAsia="WenQuanYi Micro Hei" w:hAnsi="DejaVu Sans Mono" w:cs="DejaVu Sans Mono"/>
      <w:color w:val="00000A"/>
      <w:kern w:val="2"/>
      <w:sz w:val="20"/>
      <w:szCs w:val="20"/>
      <w:lang w:eastAsia="zh-CN"/>
    </w:rPr>
  </w:style>
  <w:style w:type="paragraph" w:customStyle="1" w:styleId="TableContents">
    <w:name w:val="Table Contents"/>
    <w:basedOn w:val="Normal"/>
    <w:rsid w:val="000234AF"/>
    <w:pPr>
      <w:spacing w:after="200" w:line="276" w:lineRule="auto"/>
    </w:pPr>
    <w:rPr>
      <w:rFonts w:ascii="Calibri" w:eastAsia="Calibri" w:hAnsi="Calibri" w:cs="Calibri"/>
      <w:kern w:val="2"/>
      <w:sz w:val="22"/>
      <w:szCs w:val="22"/>
      <w:lang w:eastAsia="zh-CN"/>
    </w:rPr>
  </w:style>
  <w:style w:type="paragraph" w:customStyle="1" w:styleId="FrameContents">
    <w:name w:val="Frame Contents"/>
    <w:basedOn w:val="Normal"/>
    <w:rsid w:val="000234AF"/>
    <w:pPr>
      <w:spacing w:after="200" w:line="276" w:lineRule="auto"/>
    </w:pPr>
    <w:rPr>
      <w:rFonts w:ascii="Calibri" w:eastAsia="Calibri" w:hAnsi="Calibri" w:cs="Calibri"/>
      <w:kern w:val="2"/>
      <w:sz w:val="22"/>
      <w:szCs w:val="22"/>
      <w:lang w:eastAsia="zh-CN"/>
    </w:rPr>
  </w:style>
  <w:style w:type="paragraph" w:customStyle="1" w:styleId="TableHeading">
    <w:name w:val="Table Heading"/>
    <w:basedOn w:val="TableContents"/>
    <w:rsid w:val="000234AF"/>
  </w:style>
  <w:style w:type="paragraph" w:customStyle="1" w:styleId="Quotations">
    <w:name w:val="Quotations"/>
    <w:basedOn w:val="Normal"/>
    <w:rsid w:val="000234AF"/>
    <w:pPr>
      <w:spacing w:after="200" w:line="276" w:lineRule="auto"/>
    </w:pPr>
    <w:rPr>
      <w:rFonts w:ascii="Calibri" w:eastAsia="Calibri" w:hAnsi="Calibri" w:cs="Calibri"/>
      <w:kern w:val="2"/>
      <w:sz w:val="22"/>
      <w:szCs w:val="22"/>
      <w:lang w:eastAsia="zh-CN"/>
    </w:rPr>
  </w:style>
  <w:style w:type="paragraph" w:customStyle="1" w:styleId="Ttulodosumrio">
    <w:name w:val="Título do sumário"/>
    <w:basedOn w:val="Ttulo10"/>
    <w:rsid w:val="000234AF"/>
    <w:pPr>
      <w:keepNext w:val="0"/>
      <w:suppressLineNumbers/>
      <w:spacing w:before="0" w:after="0"/>
      <w:jc w:val="center"/>
    </w:pPr>
    <w:rPr>
      <w:rFonts w:ascii="Times New Roman" w:eastAsia="Times New Roman" w:hAnsi="Times New Roman" w:cs="Times New Roman"/>
      <w:b/>
      <w:bCs/>
      <w:kern w:val="2"/>
      <w:sz w:val="32"/>
      <w:szCs w:val="32"/>
      <w:lang w:eastAsia="zh-CN"/>
    </w:rPr>
  </w:style>
  <w:style w:type="paragraph" w:customStyle="1" w:styleId="Ttulo20">
    <w:name w:val="Título2"/>
    <w:basedOn w:val="Heading"/>
    <w:next w:val="Corpodetexto"/>
    <w:rsid w:val="000234AF"/>
    <w:pPr>
      <w:jc w:val="center"/>
    </w:pPr>
    <w:rPr>
      <w:b/>
      <w:bCs/>
      <w:sz w:val="56"/>
      <w:szCs w:val="56"/>
    </w:rPr>
  </w:style>
  <w:style w:type="paragraph" w:customStyle="1" w:styleId="Objectwitharrow">
    <w:name w:val="Object with arrow"/>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Objectwithshadow">
    <w:name w:val="Object with shadow"/>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Objectwithoutfill">
    <w:name w:val="Object without fill"/>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Objectwithnofillandnoline">
    <w:name w:val="Object with no fill and no line"/>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Textbodyjustified">
    <w:name w:val="Text body justified"/>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Title1">
    <w:name w:val="Title1"/>
    <w:basedOn w:val="Default"/>
    <w:rsid w:val="000234AF"/>
    <w:pPr>
      <w:suppressAutoHyphens/>
      <w:autoSpaceDE/>
      <w:autoSpaceDN/>
      <w:adjustRightInd/>
      <w:jc w:val="center"/>
    </w:pPr>
    <w:rPr>
      <w:rFonts w:ascii="FreeSans" w:eastAsia="DejaVu Sans" w:hAnsi="FreeSans" w:cs="FreeSans"/>
      <w:kern w:val="2"/>
      <w:sz w:val="36"/>
      <w:lang w:eastAsia="zh-CN" w:bidi="hi-IN"/>
    </w:rPr>
  </w:style>
  <w:style w:type="paragraph" w:customStyle="1" w:styleId="Title2">
    <w:name w:val="Title2"/>
    <w:basedOn w:val="Default"/>
    <w:rsid w:val="000234AF"/>
    <w:pPr>
      <w:suppressAutoHyphens/>
      <w:autoSpaceDE/>
      <w:autoSpaceDN/>
      <w:adjustRightInd/>
      <w:spacing w:before="57" w:after="57"/>
      <w:ind w:right="113"/>
      <w:jc w:val="center"/>
    </w:pPr>
    <w:rPr>
      <w:rFonts w:ascii="FreeSans" w:eastAsia="DejaVu Sans" w:hAnsi="FreeSans" w:cs="FreeSans"/>
      <w:kern w:val="2"/>
      <w:sz w:val="36"/>
      <w:lang w:eastAsia="zh-CN" w:bidi="hi-IN"/>
    </w:rPr>
  </w:style>
  <w:style w:type="paragraph" w:customStyle="1" w:styleId="DimensionLine">
    <w:name w:val="Dimension Line"/>
    <w:basedOn w:val="Default"/>
    <w:rsid w:val="000234AF"/>
    <w:pPr>
      <w:suppressAutoHyphens/>
      <w:autoSpaceDE/>
      <w:autoSpaceDN/>
      <w:adjustRightInd/>
    </w:pPr>
    <w:rPr>
      <w:rFonts w:ascii="FreeSans" w:eastAsia="DejaVu Sans" w:hAnsi="FreeSans" w:cs="FreeSans"/>
      <w:kern w:val="2"/>
      <w:sz w:val="36"/>
      <w:lang w:eastAsia="zh-CN" w:bidi="hi-IN"/>
    </w:rPr>
  </w:style>
  <w:style w:type="paragraph" w:customStyle="1" w:styleId="BlankLTGliederung1">
    <w:name w:val="Blank~LT~Gliederung 1"/>
    <w:rsid w:val="000234AF"/>
    <w:pPr>
      <w:suppressAutoHyphens/>
      <w:spacing w:after="283"/>
    </w:pPr>
    <w:rPr>
      <w:rFonts w:ascii="FreeSans" w:eastAsia="DejaVu Sans" w:hAnsi="FreeSans" w:cs="Liberation Sans"/>
      <w:color w:val="000000"/>
      <w:kern w:val="2"/>
      <w:sz w:val="36"/>
      <w:szCs w:val="24"/>
      <w:lang w:eastAsia="zh-CN" w:bidi="hi-IN"/>
    </w:rPr>
  </w:style>
  <w:style w:type="paragraph" w:customStyle="1" w:styleId="BlankLTGliederung2">
    <w:name w:val="Blank~LT~Gliederung 2"/>
    <w:basedOn w:val="BlankLTGliederung1"/>
    <w:rsid w:val="000234AF"/>
    <w:pPr>
      <w:spacing w:after="227"/>
    </w:pPr>
    <w:rPr>
      <w:rFonts w:cs="FreeSans"/>
    </w:rPr>
  </w:style>
  <w:style w:type="paragraph" w:customStyle="1" w:styleId="BlankLTGliederung3">
    <w:name w:val="Blank~LT~Gliederung 3"/>
    <w:basedOn w:val="BlankLTGliederung2"/>
    <w:rsid w:val="000234AF"/>
    <w:pPr>
      <w:spacing w:after="170"/>
    </w:pPr>
  </w:style>
  <w:style w:type="paragraph" w:customStyle="1" w:styleId="BlankLTGliederung4">
    <w:name w:val="Blank~LT~Gliederung 4"/>
    <w:basedOn w:val="BlankLTGliederung3"/>
    <w:rsid w:val="000234AF"/>
    <w:pPr>
      <w:spacing w:after="113"/>
    </w:pPr>
  </w:style>
  <w:style w:type="paragraph" w:customStyle="1" w:styleId="BlankLTGliederung5">
    <w:name w:val="Blank~LT~Gliederung 5"/>
    <w:basedOn w:val="BlankLTGliederung4"/>
    <w:rsid w:val="000234AF"/>
    <w:pPr>
      <w:spacing w:after="57"/>
    </w:pPr>
    <w:rPr>
      <w:sz w:val="40"/>
    </w:rPr>
  </w:style>
  <w:style w:type="paragraph" w:customStyle="1" w:styleId="BlankLTGliederung6">
    <w:name w:val="Blank~LT~Gliederung 6"/>
    <w:basedOn w:val="BlankLTGliederung5"/>
    <w:rsid w:val="000234AF"/>
  </w:style>
  <w:style w:type="paragraph" w:customStyle="1" w:styleId="BlankLTGliederung7">
    <w:name w:val="Blank~LT~Gliederung 7"/>
    <w:basedOn w:val="BlankLTGliederung6"/>
    <w:rsid w:val="000234AF"/>
  </w:style>
  <w:style w:type="paragraph" w:customStyle="1" w:styleId="BlankLTGliederung8">
    <w:name w:val="Blank~LT~Gliederung 8"/>
    <w:basedOn w:val="BlankLTGliederung7"/>
    <w:rsid w:val="000234AF"/>
  </w:style>
  <w:style w:type="paragraph" w:customStyle="1" w:styleId="BlankLTGliederung9">
    <w:name w:val="Blank~LT~Gliederung 9"/>
    <w:basedOn w:val="BlankLTGliederung8"/>
    <w:rsid w:val="000234AF"/>
  </w:style>
  <w:style w:type="paragraph" w:customStyle="1" w:styleId="BlankLTTitel">
    <w:name w:val="Blank~LT~Titel"/>
    <w:rsid w:val="000234AF"/>
    <w:pPr>
      <w:suppressAutoHyphens/>
    </w:pPr>
    <w:rPr>
      <w:rFonts w:ascii="FreeSans" w:eastAsia="DejaVu Sans" w:hAnsi="FreeSans" w:cs="Liberation Sans"/>
      <w:color w:val="000000"/>
      <w:kern w:val="2"/>
      <w:sz w:val="36"/>
      <w:szCs w:val="24"/>
      <w:lang w:eastAsia="zh-CN" w:bidi="hi-IN"/>
    </w:rPr>
  </w:style>
  <w:style w:type="paragraph" w:customStyle="1" w:styleId="BlankLTUntertitel">
    <w:name w:val="Blank~LT~Untertitel"/>
    <w:rsid w:val="000234AF"/>
    <w:pPr>
      <w:suppressAutoHyphens/>
      <w:jc w:val="center"/>
    </w:pPr>
    <w:rPr>
      <w:rFonts w:ascii="FreeSans" w:eastAsia="DejaVu Sans" w:hAnsi="FreeSans" w:cs="Liberation Sans"/>
      <w:color w:val="000000"/>
      <w:kern w:val="2"/>
      <w:sz w:val="64"/>
      <w:szCs w:val="24"/>
      <w:lang w:eastAsia="zh-CN" w:bidi="hi-IN"/>
    </w:rPr>
  </w:style>
  <w:style w:type="paragraph" w:customStyle="1" w:styleId="BlankLTNotizen">
    <w:name w:val="Blank~LT~Notizen"/>
    <w:rsid w:val="000234AF"/>
    <w:pPr>
      <w:suppressAutoHyphens/>
      <w:ind w:left="340" w:hanging="340"/>
    </w:pPr>
    <w:rPr>
      <w:rFonts w:ascii="FreeSans" w:eastAsia="DejaVu Sans" w:hAnsi="FreeSans" w:cs="Liberation Sans"/>
      <w:color w:val="000000"/>
      <w:kern w:val="2"/>
      <w:sz w:val="40"/>
      <w:szCs w:val="24"/>
      <w:lang w:eastAsia="zh-CN" w:bidi="hi-IN"/>
    </w:rPr>
  </w:style>
  <w:style w:type="paragraph" w:customStyle="1" w:styleId="BlankLTHintergrundobjekte">
    <w:name w:val="Blank~LT~Hintergrundobjekte"/>
    <w:rsid w:val="000234AF"/>
    <w:pPr>
      <w:suppressAutoHyphens/>
    </w:pPr>
    <w:rPr>
      <w:rFonts w:ascii="Liberation Serif" w:eastAsia="DejaVu Sans" w:hAnsi="Liberation Serif" w:cs="Liberation Sans"/>
      <w:kern w:val="2"/>
      <w:sz w:val="24"/>
      <w:szCs w:val="24"/>
      <w:lang w:eastAsia="zh-CN" w:bidi="hi-IN"/>
    </w:rPr>
  </w:style>
  <w:style w:type="paragraph" w:customStyle="1" w:styleId="BlankLTHintergrund">
    <w:name w:val="Blank~LT~Hintergrund"/>
    <w:rsid w:val="000234AF"/>
    <w:pPr>
      <w:suppressAutoHyphens/>
    </w:pPr>
    <w:rPr>
      <w:rFonts w:ascii="Liberation Serif" w:eastAsia="DejaVu Sans" w:hAnsi="Liberation Serif" w:cs="Liberation Sans"/>
      <w:kern w:val="2"/>
      <w:sz w:val="24"/>
      <w:szCs w:val="24"/>
      <w:lang w:eastAsia="zh-CN" w:bidi="hi-IN"/>
    </w:rPr>
  </w:style>
  <w:style w:type="paragraph" w:customStyle="1" w:styleId="default0">
    <w:name w:val="default"/>
    <w:rsid w:val="000234AF"/>
    <w:pPr>
      <w:suppressAutoHyphens/>
    </w:pPr>
    <w:rPr>
      <w:rFonts w:ascii="FreeSans" w:eastAsia="DejaVu Sans" w:hAnsi="FreeSans" w:cs="Liberation Sans"/>
      <w:color w:val="000000"/>
      <w:kern w:val="2"/>
      <w:sz w:val="36"/>
      <w:szCs w:val="24"/>
      <w:lang w:eastAsia="zh-CN" w:bidi="hi-IN"/>
    </w:rPr>
  </w:style>
  <w:style w:type="paragraph" w:customStyle="1" w:styleId="gray1">
    <w:name w:val="gray1"/>
    <w:basedOn w:val="default0"/>
    <w:rsid w:val="000234AF"/>
    <w:rPr>
      <w:rFonts w:cs="FreeSans"/>
    </w:rPr>
  </w:style>
  <w:style w:type="paragraph" w:customStyle="1" w:styleId="gray2">
    <w:name w:val="gray2"/>
    <w:basedOn w:val="default0"/>
    <w:rsid w:val="000234AF"/>
    <w:rPr>
      <w:rFonts w:cs="FreeSans"/>
    </w:rPr>
  </w:style>
  <w:style w:type="paragraph" w:customStyle="1" w:styleId="gray3">
    <w:name w:val="gray3"/>
    <w:basedOn w:val="default0"/>
    <w:rsid w:val="000234AF"/>
    <w:rPr>
      <w:rFonts w:cs="FreeSans"/>
    </w:rPr>
  </w:style>
  <w:style w:type="paragraph" w:customStyle="1" w:styleId="bw1">
    <w:name w:val="bw1"/>
    <w:basedOn w:val="default0"/>
    <w:rsid w:val="000234AF"/>
    <w:rPr>
      <w:rFonts w:cs="FreeSans"/>
    </w:rPr>
  </w:style>
  <w:style w:type="paragraph" w:customStyle="1" w:styleId="bw2">
    <w:name w:val="bw2"/>
    <w:basedOn w:val="default0"/>
    <w:rsid w:val="000234AF"/>
    <w:rPr>
      <w:rFonts w:cs="FreeSans"/>
    </w:rPr>
  </w:style>
  <w:style w:type="paragraph" w:customStyle="1" w:styleId="bw3">
    <w:name w:val="bw3"/>
    <w:basedOn w:val="default0"/>
    <w:rsid w:val="000234AF"/>
    <w:rPr>
      <w:rFonts w:cs="FreeSans"/>
    </w:rPr>
  </w:style>
  <w:style w:type="paragraph" w:customStyle="1" w:styleId="orange1">
    <w:name w:val="orange1"/>
    <w:basedOn w:val="default0"/>
    <w:rsid w:val="000234AF"/>
    <w:rPr>
      <w:rFonts w:cs="FreeSans"/>
    </w:rPr>
  </w:style>
  <w:style w:type="paragraph" w:customStyle="1" w:styleId="orange2">
    <w:name w:val="orange2"/>
    <w:basedOn w:val="default0"/>
    <w:rsid w:val="000234AF"/>
    <w:rPr>
      <w:rFonts w:cs="FreeSans"/>
    </w:rPr>
  </w:style>
  <w:style w:type="paragraph" w:customStyle="1" w:styleId="orange3">
    <w:name w:val="orange3"/>
    <w:basedOn w:val="default0"/>
    <w:rsid w:val="000234AF"/>
    <w:rPr>
      <w:rFonts w:cs="FreeSans"/>
    </w:rPr>
  </w:style>
  <w:style w:type="paragraph" w:customStyle="1" w:styleId="turquoise1">
    <w:name w:val="turquoise1"/>
    <w:basedOn w:val="default0"/>
    <w:rsid w:val="000234AF"/>
    <w:rPr>
      <w:rFonts w:cs="FreeSans"/>
    </w:rPr>
  </w:style>
  <w:style w:type="paragraph" w:customStyle="1" w:styleId="turquoise2">
    <w:name w:val="turquoise2"/>
    <w:basedOn w:val="default0"/>
    <w:rsid w:val="000234AF"/>
    <w:rPr>
      <w:rFonts w:cs="FreeSans"/>
    </w:rPr>
  </w:style>
  <w:style w:type="paragraph" w:customStyle="1" w:styleId="turquoise3">
    <w:name w:val="turquoise3"/>
    <w:basedOn w:val="default0"/>
    <w:rsid w:val="000234AF"/>
    <w:rPr>
      <w:rFonts w:cs="FreeSans"/>
    </w:rPr>
  </w:style>
  <w:style w:type="paragraph" w:customStyle="1" w:styleId="blue1">
    <w:name w:val="blue1"/>
    <w:basedOn w:val="default0"/>
    <w:rsid w:val="000234AF"/>
    <w:rPr>
      <w:rFonts w:cs="FreeSans"/>
    </w:rPr>
  </w:style>
  <w:style w:type="paragraph" w:customStyle="1" w:styleId="blue2">
    <w:name w:val="blue2"/>
    <w:basedOn w:val="default0"/>
    <w:rsid w:val="000234AF"/>
    <w:rPr>
      <w:rFonts w:cs="FreeSans"/>
    </w:rPr>
  </w:style>
  <w:style w:type="paragraph" w:customStyle="1" w:styleId="blue3">
    <w:name w:val="blue3"/>
    <w:basedOn w:val="default0"/>
    <w:rsid w:val="000234AF"/>
    <w:rPr>
      <w:rFonts w:cs="FreeSans"/>
    </w:rPr>
  </w:style>
  <w:style w:type="paragraph" w:customStyle="1" w:styleId="sun1">
    <w:name w:val="sun1"/>
    <w:basedOn w:val="default0"/>
    <w:rsid w:val="000234AF"/>
    <w:rPr>
      <w:rFonts w:cs="FreeSans"/>
    </w:rPr>
  </w:style>
  <w:style w:type="paragraph" w:customStyle="1" w:styleId="sun2">
    <w:name w:val="sun2"/>
    <w:basedOn w:val="default0"/>
    <w:rsid w:val="000234AF"/>
    <w:rPr>
      <w:rFonts w:cs="FreeSans"/>
    </w:rPr>
  </w:style>
  <w:style w:type="paragraph" w:customStyle="1" w:styleId="sun3">
    <w:name w:val="sun3"/>
    <w:basedOn w:val="default0"/>
    <w:rsid w:val="000234AF"/>
    <w:rPr>
      <w:rFonts w:cs="FreeSans"/>
    </w:rPr>
  </w:style>
  <w:style w:type="paragraph" w:customStyle="1" w:styleId="earth1">
    <w:name w:val="earth1"/>
    <w:basedOn w:val="default0"/>
    <w:rsid w:val="000234AF"/>
    <w:rPr>
      <w:rFonts w:cs="FreeSans"/>
    </w:rPr>
  </w:style>
  <w:style w:type="paragraph" w:customStyle="1" w:styleId="earth2">
    <w:name w:val="earth2"/>
    <w:basedOn w:val="default0"/>
    <w:rsid w:val="000234AF"/>
    <w:rPr>
      <w:rFonts w:cs="FreeSans"/>
    </w:rPr>
  </w:style>
  <w:style w:type="paragraph" w:customStyle="1" w:styleId="earth3">
    <w:name w:val="earth3"/>
    <w:basedOn w:val="default0"/>
    <w:rsid w:val="000234AF"/>
    <w:rPr>
      <w:rFonts w:cs="FreeSans"/>
    </w:rPr>
  </w:style>
  <w:style w:type="paragraph" w:customStyle="1" w:styleId="green1">
    <w:name w:val="green1"/>
    <w:basedOn w:val="default0"/>
    <w:rsid w:val="000234AF"/>
    <w:rPr>
      <w:rFonts w:cs="FreeSans"/>
    </w:rPr>
  </w:style>
  <w:style w:type="paragraph" w:customStyle="1" w:styleId="green2">
    <w:name w:val="green2"/>
    <w:basedOn w:val="default0"/>
    <w:rsid w:val="000234AF"/>
    <w:rPr>
      <w:rFonts w:cs="FreeSans"/>
    </w:rPr>
  </w:style>
  <w:style w:type="paragraph" w:customStyle="1" w:styleId="green3">
    <w:name w:val="green3"/>
    <w:basedOn w:val="default0"/>
    <w:rsid w:val="000234AF"/>
    <w:rPr>
      <w:rFonts w:cs="FreeSans"/>
    </w:rPr>
  </w:style>
  <w:style w:type="paragraph" w:customStyle="1" w:styleId="seetang1">
    <w:name w:val="seetang1"/>
    <w:basedOn w:val="default0"/>
    <w:rsid w:val="000234AF"/>
    <w:rPr>
      <w:rFonts w:cs="FreeSans"/>
    </w:rPr>
  </w:style>
  <w:style w:type="paragraph" w:customStyle="1" w:styleId="seetang2">
    <w:name w:val="seetang2"/>
    <w:basedOn w:val="default0"/>
    <w:rsid w:val="000234AF"/>
    <w:rPr>
      <w:rFonts w:cs="FreeSans"/>
    </w:rPr>
  </w:style>
  <w:style w:type="paragraph" w:customStyle="1" w:styleId="seetang3">
    <w:name w:val="seetang3"/>
    <w:basedOn w:val="default0"/>
    <w:rsid w:val="000234AF"/>
    <w:rPr>
      <w:rFonts w:cs="FreeSans"/>
    </w:rPr>
  </w:style>
  <w:style w:type="paragraph" w:customStyle="1" w:styleId="lightblue1">
    <w:name w:val="lightblue1"/>
    <w:basedOn w:val="default0"/>
    <w:rsid w:val="000234AF"/>
    <w:rPr>
      <w:rFonts w:cs="FreeSans"/>
    </w:rPr>
  </w:style>
  <w:style w:type="paragraph" w:customStyle="1" w:styleId="lightblue2">
    <w:name w:val="lightblue2"/>
    <w:basedOn w:val="default0"/>
    <w:rsid w:val="000234AF"/>
    <w:rPr>
      <w:rFonts w:cs="FreeSans"/>
    </w:rPr>
  </w:style>
  <w:style w:type="paragraph" w:customStyle="1" w:styleId="lightblue3">
    <w:name w:val="lightblue3"/>
    <w:basedOn w:val="default0"/>
    <w:rsid w:val="000234AF"/>
    <w:rPr>
      <w:rFonts w:cs="FreeSans"/>
    </w:rPr>
  </w:style>
  <w:style w:type="paragraph" w:customStyle="1" w:styleId="yellow1">
    <w:name w:val="yellow1"/>
    <w:basedOn w:val="default0"/>
    <w:rsid w:val="000234AF"/>
    <w:rPr>
      <w:rFonts w:cs="FreeSans"/>
    </w:rPr>
  </w:style>
  <w:style w:type="paragraph" w:customStyle="1" w:styleId="yellow2">
    <w:name w:val="yellow2"/>
    <w:basedOn w:val="default0"/>
    <w:rsid w:val="000234AF"/>
    <w:rPr>
      <w:rFonts w:cs="FreeSans"/>
    </w:rPr>
  </w:style>
  <w:style w:type="paragraph" w:customStyle="1" w:styleId="yellow3">
    <w:name w:val="yellow3"/>
    <w:basedOn w:val="default0"/>
    <w:rsid w:val="000234AF"/>
    <w:rPr>
      <w:rFonts w:cs="FreeSans"/>
    </w:rPr>
  </w:style>
  <w:style w:type="paragraph" w:customStyle="1" w:styleId="Backgroundobjects">
    <w:name w:val="Background objects"/>
    <w:rsid w:val="000234AF"/>
    <w:pPr>
      <w:suppressAutoHyphens/>
    </w:pPr>
    <w:rPr>
      <w:rFonts w:ascii="Liberation Serif" w:eastAsia="DejaVu Sans" w:hAnsi="Liberation Serif" w:cs="Liberation Sans"/>
      <w:kern w:val="2"/>
      <w:sz w:val="24"/>
      <w:szCs w:val="24"/>
      <w:lang w:eastAsia="zh-CN" w:bidi="hi-IN"/>
    </w:rPr>
  </w:style>
  <w:style w:type="paragraph" w:customStyle="1" w:styleId="Background">
    <w:name w:val="Background"/>
    <w:rsid w:val="000234AF"/>
    <w:pPr>
      <w:suppressAutoHyphens/>
    </w:pPr>
    <w:rPr>
      <w:rFonts w:ascii="Liberation Serif" w:eastAsia="DejaVu Sans" w:hAnsi="Liberation Serif" w:cs="Liberation Sans"/>
      <w:kern w:val="2"/>
      <w:sz w:val="24"/>
      <w:szCs w:val="24"/>
      <w:lang w:eastAsia="zh-CN" w:bidi="hi-IN"/>
    </w:rPr>
  </w:style>
  <w:style w:type="paragraph" w:customStyle="1" w:styleId="Notes">
    <w:name w:val="Notes"/>
    <w:rsid w:val="000234AF"/>
    <w:pPr>
      <w:suppressAutoHyphens/>
      <w:ind w:left="340" w:hanging="340"/>
    </w:pPr>
    <w:rPr>
      <w:rFonts w:ascii="FreeSans" w:eastAsia="DejaVu Sans" w:hAnsi="FreeSans" w:cs="Liberation Sans"/>
      <w:color w:val="000000"/>
      <w:kern w:val="2"/>
      <w:sz w:val="40"/>
      <w:szCs w:val="24"/>
      <w:lang w:eastAsia="zh-CN" w:bidi="hi-IN"/>
    </w:rPr>
  </w:style>
  <w:style w:type="paragraph" w:customStyle="1" w:styleId="Outline1">
    <w:name w:val="Outline 1"/>
    <w:rsid w:val="000234AF"/>
    <w:pPr>
      <w:suppressAutoHyphens/>
      <w:spacing w:after="283"/>
    </w:pPr>
    <w:rPr>
      <w:rFonts w:ascii="FreeSans" w:eastAsia="DejaVu Sans" w:hAnsi="FreeSans" w:cs="Liberation Sans"/>
      <w:color w:val="000000"/>
      <w:kern w:val="2"/>
      <w:sz w:val="36"/>
      <w:szCs w:val="24"/>
      <w:lang w:eastAsia="zh-CN" w:bidi="hi-IN"/>
    </w:rPr>
  </w:style>
  <w:style w:type="paragraph" w:customStyle="1" w:styleId="Outline2">
    <w:name w:val="Outline 2"/>
    <w:basedOn w:val="Outline1"/>
    <w:rsid w:val="000234AF"/>
    <w:pPr>
      <w:spacing w:after="227"/>
    </w:pPr>
    <w:rPr>
      <w:rFonts w:cs="FreeSans"/>
    </w:rPr>
  </w:style>
  <w:style w:type="paragraph" w:customStyle="1" w:styleId="Outline3">
    <w:name w:val="Outline 3"/>
    <w:basedOn w:val="Outline2"/>
    <w:rsid w:val="000234AF"/>
    <w:pPr>
      <w:spacing w:after="170"/>
    </w:pPr>
  </w:style>
  <w:style w:type="paragraph" w:customStyle="1" w:styleId="Outline4">
    <w:name w:val="Outline 4"/>
    <w:basedOn w:val="Outline3"/>
    <w:rsid w:val="000234AF"/>
    <w:pPr>
      <w:spacing w:after="113"/>
    </w:pPr>
  </w:style>
  <w:style w:type="paragraph" w:customStyle="1" w:styleId="Outline5">
    <w:name w:val="Outline 5"/>
    <w:basedOn w:val="Outline4"/>
    <w:rsid w:val="000234AF"/>
    <w:pPr>
      <w:spacing w:after="57"/>
    </w:pPr>
    <w:rPr>
      <w:sz w:val="40"/>
    </w:rPr>
  </w:style>
  <w:style w:type="paragraph" w:customStyle="1" w:styleId="Outline6">
    <w:name w:val="Outline 6"/>
    <w:basedOn w:val="Outline5"/>
    <w:rsid w:val="000234AF"/>
  </w:style>
  <w:style w:type="paragraph" w:customStyle="1" w:styleId="Outline7">
    <w:name w:val="Outline 7"/>
    <w:basedOn w:val="Outline6"/>
    <w:rsid w:val="000234AF"/>
  </w:style>
  <w:style w:type="paragraph" w:customStyle="1" w:styleId="Outline8">
    <w:name w:val="Outline 8"/>
    <w:basedOn w:val="Outline7"/>
    <w:rsid w:val="000234AF"/>
  </w:style>
  <w:style w:type="paragraph" w:customStyle="1" w:styleId="Outline9">
    <w:name w:val="Outline 9"/>
    <w:basedOn w:val="Outline8"/>
    <w:rsid w:val="000234AF"/>
  </w:style>
  <w:style w:type="paragraph" w:customStyle="1" w:styleId="TitleandContentLTGliederung1">
    <w:name w:val="Title and Content~LT~Gliederung 1"/>
    <w:rsid w:val="000234AF"/>
    <w:pPr>
      <w:suppressAutoHyphens/>
      <w:spacing w:after="283"/>
    </w:pPr>
    <w:rPr>
      <w:rFonts w:ascii="FreeSans" w:eastAsia="DejaVu Sans" w:hAnsi="FreeSans" w:cs="Liberation Sans"/>
      <w:color w:val="000000"/>
      <w:kern w:val="2"/>
      <w:sz w:val="36"/>
      <w:szCs w:val="24"/>
      <w:lang w:eastAsia="zh-CN" w:bidi="hi-IN"/>
    </w:rPr>
  </w:style>
  <w:style w:type="paragraph" w:customStyle="1" w:styleId="TitleandContentLTGliederung2">
    <w:name w:val="Title and Content~LT~Gliederung 2"/>
    <w:basedOn w:val="TitleandContentLTGliederung1"/>
    <w:rsid w:val="000234AF"/>
    <w:pPr>
      <w:spacing w:after="227"/>
    </w:pPr>
    <w:rPr>
      <w:rFonts w:cs="FreeSans"/>
    </w:rPr>
  </w:style>
  <w:style w:type="paragraph" w:customStyle="1" w:styleId="TitleandContentLTGliederung3">
    <w:name w:val="Title and Content~LT~Gliederung 3"/>
    <w:basedOn w:val="TitleandContentLTGliederung2"/>
    <w:rsid w:val="000234AF"/>
    <w:pPr>
      <w:spacing w:after="170"/>
    </w:pPr>
  </w:style>
  <w:style w:type="paragraph" w:customStyle="1" w:styleId="TitleandContentLTGliederung4">
    <w:name w:val="Title and Content~LT~Gliederung 4"/>
    <w:basedOn w:val="TitleandContentLTGliederung3"/>
    <w:rsid w:val="000234AF"/>
    <w:pPr>
      <w:spacing w:after="113"/>
    </w:pPr>
  </w:style>
  <w:style w:type="paragraph" w:customStyle="1" w:styleId="TitleandContentLTGliederung5">
    <w:name w:val="Title and Content~LT~Gliederung 5"/>
    <w:basedOn w:val="TitleandContentLTGliederung4"/>
    <w:rsid w:val="000234AF"/>
    <w:pPr>
      <w:spacing w:after="57"/>
    </w:pPr>
    <w:rPr>
      <w:sz w:val="40"/>
    </w:rPr>
  </w:style>
  <w:style w:type="paragraph" w:customStyle="1" w:styleId="TitleandContentLTGliederung6">
    <w:name w:val="Title and Content~LT~Gliederung 6"/>
    <w:basedOn w:val="TitleandContentLTGliederung5"/>
    <w:rsid w:val="000234AF"/>
  </w:style>
  <w:style w:type="paragraph" w:customStyle="1" w:styleId="TitleandContentLTGliederung7">
    <w:name w:val="Title and Content~LT~Gliederung 7"/>
    <w:basedOn w:val="TitleandContentLTGliederung6"/>
    <w:rsid w:val="000234AF"/>
  </w:style>
  <w:style w:type="paragraph" w:customStyle="1" w:styleId="TitleandContentLTGliederung8">
    <w:name w:val="Title and Content~LT~Gliederung 8"/>
    <w:basedOn w:val="TitleandContentLTGliederung7"/>
    <w:rsid w:val="000234AF"/>
  </w:style>
  <w:style w:type="paragraph" w:customStyle="1" w:styleId="TitleandContentLTGliederung9">
    <w:name w:val="Title and Content~LT~Gliederung 9"/>
    <w:basedOn w:val="TitleandContentLTGliederung8"/>
    <w:rsid w:val="000234AF"/>
  </w:style>
  <w:style w:type="paragraph" w:customStyle="1" w:styleId="TitleandContentLTTitel">
    <w:name w:val="Title and Content~LT~Titel"/>
    <w:rsid w:val="000234AF"/>
    <w:pPr>
      <w:suppressAutoHyphens/>
    </w:pPr>
    <w:rPr>
      <w:rFonts w:ascii="FreeSans" w:eastAsia="DejaVu Sans" w:hAnsi="FreeSans" w:cs="Liberation Sans"/>
      <w:color w:val="000000"/>
      <w:kern w:val="2"/>
      <w:sz w:val="36"/>
      <w:szCs w:val="24"/>
      <w:lang w:eastAsia="zh-CN" w:bidi="hi-IN"/>
    </w:rPr>
  </w:style>
  <w:style w:type="paragraph" w:customStyle="1" w:styleId="TitleandContentLTUntertitel">
    <w:name w:val="Title and Content~LT~Untertitel"/>
    <w:rsid w:val="000234AF"/>
    <w:pPr>
      <w:suppressAutoHyphens/>
      <w:jc w:val="center"/>
    </w:pPr>
    <w:rPr>
      <w:rFonts w:ascii="FreeSans" w:eastAsia="DejaVu Sans" w:hAnsi="FreeSans" w:cs="Liberation Sans"/>
      <w:color w:val="000000"/>
      <w:kern w:val="2"/>
      <w:sz w:val="64"/>
      <w:szCs w:val="24"/>
      <w:lang w:eastAsia="zh-CN" w:bidi="hi-IN"/>
    </w:rPr>
  </w:style>
  <w:style w:type="paragraph" w:customStyle="1" w:styleId="TitleandContentLTNotizen">
    <w:name w:val="Title and Content~LT~Notizen"/>
    <w:rsid w:val="000234AF"/>
    <w:pPr>
      <w:suppressAutoHyphens/>
      <w:ind w:left="340" w:hanging="340"/>
    </w:pPr>
    <w:rPr>
      <w:rFonts w:ascii="FreeSans" w:eastAsia="DejaVu Sans" w:hAnsi="FreeSans" w:cs="Liberation Sans"/>
      <w:color w:val="000000"/>
      <w:kern w:val="2"/>
      <w:sz w:val="40"/>
      <w:szCs w:val="24"/>
      <w:lang w:eastAsia="zh-CN" w:bidi="hi-IN"/>
    </w:rPr>
  </w:style>
  <w:style w:type="paragraph" w:customStyle="1" w:styleId="TitleandContentLTHintergrundobjekte">
    <w:name w:val="Title and Content~LT~Hintergrundobjekte"/>
    <w:rsid w:val="000234AF"/>
    <w:pPr>
      <w:suppressAutoHyphens/>
    </w:pPr>
    <w:rPr>
      <w:rFonts w:ascii="Liberation Serif" w:eastAsia="DejaVu Sans" w:hAnsi="Liberation Serif" w:cs="Liberation Sans"/>
      <w:kern w:val="2"/>
      <w:sz w:val="24"/>
      <w:szCs w:val="24"/>
      <w:lang w:eastAsia="zh-CN" w:bidi="hi-IN"/>
    </w:rPr>
  </w:style>
  <w:style w:type="paragraph" w:customStyle="1" w:styleId="TitleandContentLTHintergrund">
    <w:name w:val="Title and Content~LT~Hintergrund"/>
    <w:rsid w:val="000234AF"/>
    <w:pPr>
      <w:suppressAutoHyphens/>
    </w:pPr>
    <w:rPr>
      <w:rFonts w:ascii="Liberation Serif" w:eastAsia="DejaVu Sans" w:hAnsi="Liberation Serif" w:cs="Liberation Sans"/>
      <w:kern w:val="2"/>
      <w:sz w:val="24"/>
      <w:szCs w:val="24"/>
      <w:lang w:eastAsia="zh-CN" w:bidi="hi-IN"/>
    </w:rPr>
  </w:style>
  <w:style w:type="character" w:customStyle="1" w:styleId="WW8Num1z1">
    <w:name w:val="WW8Num1z1"/>
    <w:rsid w:val="000234AF"/>
  </w:style>
  <w:style w:type="character" w:customStyle="1" w:styleId="WW8Num1z2">
    <w:name w:val="WW8Num1z2"/>
    <w:rsid w:val="000234AF"/>
  </w:style>
  <w:style w:type="character" w:customStyle="1" w:styleId="WW8Num1z3">
    <w:name w:val="WW8Num1z3"/>
    <w:rsid w:val="000234AF"/>
  </w:style>
  <w:style w:type="character" w:customStyle="1" w:styleId="WW8Num1z4">
    <w:name w:val="WW8Num1z4"/>
    <w:rsid w:val="000234AF"/>
  </w:style>
  <w:style w:type="character" w:customStyle="1" w:styleId="WW8Num1z5">
    <w:name w:val="WW8Num1z5"/>
    <w:rsid w:val="000234AF"/>
  </w:style>
  <w:style w:type="character" w:customStyle="1" w:styleId="WW8Num1z6">
    <w:name w:val="WW8Num1z6"/>
    <w:rsid w:val="000234AF"/>
  </w:style>
  <w:style w:type="character" w:customStyle="1" w:styleId="WW8Num1z7">
    <w:name w:val="WW8Num1z7"/>
    <w:rsid w:val="000234AF"/>
  </w:style>
  <w:style w:type="character" w:customStyle="1" w:styleId="WW8Num1z8">
    <w:name w:val="WW8Num1z8"/>
    <w:rsid w:val="000234AF"/>
  </w:style>
  <w:style w:type="character" w:customStyle="1" w:styleId="WW8Num2z1">
    <w:name w:val="WW8Num2z1"/>
    <w:rsid w:val="000234AF"/>
    <w:rPr>
      <w:rFonts w:ascii="Calibri" w:hAnsi="Calibri" w:cs="Arial" w:hint="default"/>
      <w:b/>
      <w:bCs w:val="0"/>
      <w:spacing w:val="14"/>
      <w:sz w:val="22"/>
      <w:szCs w:val="22"/>
      <w:lang w:val="en-US"/>
    </w:rPr>
  </w:style>
  <w:style w:type="character" w:customStyle="1" w:styleId="WW8Num2z2">
    <w:name w:val="WW8Num2z2"/>
    <w:rsid w:val="000234AF"/>
    <w:rPr>
      <w:rFonts w:ascii="Calibri" w:eastAsia="Calibri" w:hAnsi="Calibri" w:cs="Arial" w:hint="default"/>
      <w:b/>
      <w:bCs w:val="0"/>
      <w:spacing w:val="14"/>
      <w:kern w:val="2"/>
      <w:sz w:val="22"/>
      <w:szCs w:val="22"/>
      <w:lang w:val="en-US" w:eastAsia="en-US" w:bidi="ar-SA"/>
    </w:rPr>
  </w:style>
  <w:style w:type="character" w:customStyle="1" w:styleId="WW8Num2z4">
    <w:name w:val="WW8Num2z4"/>
    <w:rsid w:val="000234AF"/>
  </w:style>
  <w:style w:type="character" w:customStyle="1" w:styleId="WW8Num2z5">
    <w:name w:val="WW8Num2z5"/>
    <w:rsid w:val="000234AF"/>
  </w:style>
  <w:style w:type="character" w:customStyle="1" w:styleId="WW8Num2z6">
    <w:name w:val="WW8Num2z6"/>
    <w:rsid w:val="000234AF"/>
  </w:style>
  <w:style w:type="character" w:customStyle="1" w:styleId="WW8Num2z7">
    <w:name w:val="WW8Num2z7"/>
    <w:rsid w:val="000234AF"/>
  </w:style>
  <w:style w:type="character" w:customStyle="1" w:styleId="WW8Num2z8">
    <w:name w:val="WW8Num2z8"/>
    <w:rsid w:val="000234AF"/>
  </w:style>
  <w:style w:type="character" w:customStyle="1" w:styleId="WW8Num3z3">
    <w:name w:val="WW8Num3z3"/>
    <w:rsid w:val="000234AF"/>
  </w:style>
  <w:style w:type="character" w:customStyle="1" w:styleId="WW8Num3z4">
    <w:name w:val="WW8Num3z4"/>
    <w:rsid w:val="000234AF"/>
  </w:style>
  <w:style w:type="character" w:customStyle="1" w:styleId="WW8Num3z5">
    <w:name w:val="WW8Num3z5"/>
    <w:rsid w:val="000234AF"/>
  </w:style>
  <w:style w:type="character" w:customStyle="1" w:styleId="WW8Num3z6">
    <w:name w:val="WW8Num3z6"/>
    <w:rsid w:val="000234AF"/>
  </w:style>
  <w:style w:type="character" w:customStyle="1" w:styleId="WW8Num3z7">
    <w:name w:val="WW8Num3z7"/>
    <w:rsid w:val="000234AF"/>
  </w:style>
  <w:style w:type="character" w:customStyle="1" w:styleId="WW8Num3z8">
    <w:name w:val="WW8Num3z8"/>
    <w:rsid w:val="000234AF"/>
  </w:style>
  <w:style w:type="character" w:customStyle="1" w:styleId="Tipodeletrapredefinidodopargrafo">
    <w:name w:val="Tipo de letra predefinido do parágrafo"/>
    <w:rsid w:val="000234AF"/>
  </w:style>
  <w:style w:type="character" w:customStyle="1" w:styleId="Tipodeletrapredefinidodopargrafo1">
    <w:name w:val="Tipo de letra predefinido do parágrafo1"/>
    <w:rsid w:val="000234AF"/>
  </w:style>
  <w:style w:type="character" w:customStyle="1" w:styleId="WW8Num2z3">
    <w:name w:val="WW8Num2z3"/>
    <w:rsid w:val="000234AF"/>
  </w:style>
  <w:style w:type="character" w:customStyle="1" w:styleId="Refdecomentrio1">
    <w:name w:val="Ref. de comentário1"/>
    <w:rsid w:val="000234AF"/>
    <w:rPr>
      <w:rFonts w:ascii="Times New Roman" w:hAnsi="Times New Roman" w:cs="Times New Roman" w:hint="default"/>
      <w:sz w:val="16"/>
      <w:szCs w:val="16"/>
    </w:rPr>
  </w:style>
  <w:style w:type="character" w:customStyle="1" w:styleId="Refdenotaderodap1">
    <w:name w:val="Ref. de nota de rodapé1"/>
    <w:rsid w:val="000234AF"/>
    <w:rPr>
      <w:rFonts w:ascii="Times New Roman" w:hAnsi="Times New Roman" w:cs="Times New Roman" w:hint="default"/>
      <w:vertAlign w:val="superscript"/>
    </w:rPr>
  </w:style>
  <w:style w:type="character" w:customStyle="1" w:styleId="AssuntodocomentrioChar">
    <w:name w:val="Assunto do comentário Char"/>
    <w:rsid w:val="000234AF"/>
    <w:rPr>
      <w:rFonts w:ascii="Times New Roman" w:hAnsi="Times New Roman" w:cs="Times New Roman" w:hint="default"/>
      <w:b/>
      <w:bCs/>
      <w:sz w:val="20"/>
      <w:szCs w:val="20"/>
    </w:rPr>
  </w:style>
  <w:style w:type="character" w:customStyle="1" w:styleId="ListLabel1">
    <w:name w:val="ListLabel 1"/>
    <w:rsid w:val="000234AF"/>
    <w:rPr>
      <w:b w:val="0"/>
      <w:bCs w:val="0"/>
      <w:lang w:val="pt-BR"/>
    </w:rPr>
  </w:style>
  <w:style w:type="character" w:customStyle="1" w:styleId="ListLabel2">
    <w:name w:val="ListLabel 2"/>
    <w:rsid w:val="000234AF"/>
    <w:rPr>
      <w:b/>
      <w:bCs w:val="0"/>
    </w:rPr>
  </w:style>
  <w:style w:type="character" w:customStyle="1" w:styleId="ListLabel3">
    <w:name w:val="ListLabel 3"/>
    <w:rsid w:val="000234AF"/>
    <w:rPr>
      <w:rFonts w:ascii="Times New Roman" w:hAnsi="Times New Roman" w:cs="Times New Roman" w:hint="default"/>
      <w:color w:val="00000A"/>
    </w:rPr>
  </w:style>
  <w:style w:type="character" w:customStyle="1" w:styleId="ListLabel4">
    <w:name w:val="ListLabel 4"/>
    <w:rsid w:val="000234AF"/>
    <w:rPr>
      <w:rFonts w:ascii="Times New Roman" w:hAnsi="Times New Roman" w:cs="Times New Roman" w:hint="default"/>
    </w:rPr>
  </w:style>
  <w:style w:type="character" w:customStyle="1" w:styleId="ListLabel5">
    <w:name w:val="ListLabel 5"/>
    <w:rsid w:val="000234AF"/>
    <w:rPr>
      <w:rFonts w:ascii="Times New Roman" w:hAnsi="Times New Roman" w:cs="Times New Roman" w:hint="default"/>
      <w:b w:val="0"/>
      <w:bCs w:val="0"/>
      <w:lang w:val="pt-BR"/>
    </w:rPr>
  </w:style>
  <w:style w:type="character" w:customStyle="1" w:styleId="ListLabel6">
    <w:name w:val="ListLabel 6"/>
    <w:rsid w:val="000234AF"/>
    <w:rPr>
      <w:rFonts w:ascii="Times New Roman" w:hAnsi="Times New Roman" w:cs="Times New Roman" w:hint="default"/>
      <w:b w:val="0"/>
      <w:bCs w:val="0"/>
    </w:rPr>
  </w:style>
  <w:style w:type="character" w:customStyle="1" w:styleId="ListLabel7">
    <w:name w:val="ListLabel 7"/>
    <w:rsid w:val="000234AF"/>
    <w:rPr>
      <w:b/>
      <w:bCs w:val="0"/>
      <w:sz w:val="24"/>
    </w:rPr>
  </w:style>
  <w:style w:type="character" w:customStyle="1" w:styleId="ListLabel8">
    <w:name w:val="ListLabel 8"/>
    <w:rsid w:val="000234AF"/>
    <w:rPr>
      <w:rFonts w:ascii="Calibri" w:eastAsia="Calibri" w:hAnsi="Calibri" w:cs="Calibri" w:hint="default"/>
    </w:rPr>
  </w:style>
  <w:style w:type="character" w:customStyle="1" w:styleId="ListLabel9">
    <w:name w:val="ListLabel 9"/>
    <w:rsid w:val="000234AF"/>
    <w:rPr>
      <w:rFonts w:ascii="Courier New" w:hAnsi="Courier New" w:cs="Courier New" w:hint="default"/>
    </w:rPr>
  </w:style>
  <w:style w:type="character" w:customStyle="1" w:styleId="ListLabel10">
    <w:name w:val="ListLabel 10"/>
    <w:rsid w:val="000234AF"/>
    <w:rPr>
      <w:rFonts w:ascii="Arial" w:hAnsi="Arial" w:cs="Arial" w:hint="default"/>
      <w:b/>
      <w:bCs/>
      <w:caps/>
      <w:sz w:val="24"/>
      <w:szCs w:val="24"/>
    </w:rPr>
  </w:style>
  <w:style w:type="character" w:customStyle="1" w:styleId="ListLabel11">
    <w:name w:val="ListLabel 11"/>
    <w:rsid w:val="000234AF"/>
    <w:rPr>
      <w:rFonts w:ascii="Times New Roman" w:eastAsia="Times New Roman" w:hAnsi="Times New Roman" w:cs="Arial" w:hint="default"/>
      <w:b/>
      <w:bCs/>
      <w:strike w:val="0"/>
      <w:dstrike w:val="0"/>
      <w:color w:val="000000"/>
      <w:kern w:val="2"/>
      <w:sz w:val="22"/>
      <w:szCs w:val="24"/>
      <w:u w:val="none"/>
      <w:effect w:val="none"/>
      <w:shd w:val="clear" w:color="auto" w:fill="FFFFFF"/>
      <w:lang w:val="pt-BR" w:bidi="ar-SA"/>
    </w:rPr>
  </w:style>
  <w:style w:type="character" w:customStyle="1" w:styleId="ListLabel12">
    <w:name w:val="ListLabel 12"/>
    <w:rsid w:val="000234AF"/>
    <w:rPr>
      <w:rFonts w:ascii="Times New Roman" w:eastAsia="Times New Roman" w:hAnsi="Times New Roman" w:cs="Arial" w:hint="default"/>
      <w:b w:val="0"/>
      <w:bCs w:val="0"/>
      <w:strike w:val="0"/>
      <w:dstrike w:val="0"/>
      <w:color w:val="000000"/>
      <w:spacing w:val="14"/>
      <w:sz w:val="24"/>
      <w:szCs w:val="24"/>
      <w:u w:val="none"/>
      <w:effect w:val="none"/>
      <w:shd w:val="clear" w:color="auto" w:fill="FFFF00"/>
      <w:lang w:val="pt-BR" w:bidi="ar-SA"/>
    </w:rPr>
  </w:style>
  <w:style w:type="character" w:customStyle="1" w:styleId="ListLabel13">
    <w:name w:val="ListLabel 13"/>
    <w:rsid w:val="000234AF"/>
    <w:rPr>
      <w:color w:val="FF0000"/>
    </w:rPr>
  </w:style>
  <w:style w:type="character" w:customStyle="1" w:styleId="WW8Num26z0">
    <w:name w:val="WW8Num26z0"/>
    <w:rsid w:val="000234AF"/>
    <w:rPr>
      <w:rFonts w:ascii="Symbol" w:hAnsi="Symbol" w:cs="Symbol" w:hint="default"/>
    </w:rPr>
  </w:style>
  <w:style w:type="character" w:customStyle="1" w:styleId="WW8Num26z1">
    <w:name w:val="WW8Num26z1"/>
    <w:rsid w:val="000234AF"/>
    <w:rPr>
      <w:rFonts w:ascii="Courier New" w:hAnsi="Courier New" w:cs="Courier New" w:hint="default"/>
    </w:rPr>
  </w:style>
  <w:style w:type="character" w:customStyle="1" w:styleId="WW8Num26z2">
    <w:name w:val="WW8Num26z2"/>
    <w:rsid w:val="000234AF"/>
    <w:rPr>
      <w:rFonts w:ascii="Wingdings" w:hAnsi="Wingdings" w:cs="Wingdings" w:hint="default"/>
    </w:rPr>
  </w:style>
  <w:style w:type="character" w:customStyle="1" w:styleId="WW8Num42z1">
    <w:name w:val="WW8Num42z1"/>
    <w:rsid w:val="000234AF"/>
    <w:rPr>
      <w:rFonts w:ascii="Arial" w:hAnsi="Arial" w:cs="Arial" w:hint="default"/>
      <w:b/>
      <w:bCs/>
    </w:rPr>
  </w:style>
  <w:style w:type="character" w:customStyle="1" w:styleId="WW8Num42z2">
    <w:name w:val="WW8Num42z2"/>
    <w:rsid w:val="000234AF"/>
    <w:rPr>
      <w:rFonts w:ascii="Arial" w:hAnsi="Arial" w:cs="Arial" w:hint="default"/>
      <w:b w:val="0"/>
      <w:bCs/>
      <w:lang w:val="en-US"/>
    </w:rPr>
  </w:style>
  <w:style w:type="character" w:customStyle="1" w:styleId="WW8Num42z4">
    <w:name w:val="WW8Num42z4"/>
    <w:rsid w:val="000234AF"/>
  </w:style>
  <w:style w:type="character" w:customStyle="1" w:styleId="WW8Num42z5">
    <w:name w:val="WW8Num42z5"/>
    <w:rsid w:val="000234AF"/>
  </w:style>
  <w:style w:type="character" w:customStyle="1" w:styleId="WW8Num42z6">
    <w:name w:val="WW8Num42z6"/>
    <w:rsid w:val="000234AF"/>
  </w:style>
  <w:style w:type="character" w:customStyle="1" w:styleId="WW8Num42z7">
    <w:name w:val="WW8Num42z7"/>
    <w:rsid w:val="000234AF"/>
  </w:style>
  <w:style w:type="character" w:customStyle="1" w:styleId="WW8Num42z8">
    <w:name w:val="WW8Num42z8"/>
    <w:rsid w:val="000234AF"/>
  </w:style>
  <w:style w:type="character" w:customStyle="1" w:styleId="NumberingSymbols">
    <w:name w:val="Numbering Symbols"/>
    <w:rsid w:val="000234AF"/>
  </w:style>
  <w:style w:type="character" w:customStyle="1" w:styleId="ListLabel17">
    <w:name w:val="ListLabel 17"/>
    <w:rsid w:val="000234AF"/>
    <w:rPr>
      <w:b/>
      <w:bCs w:val="0"/>
    </w:rPr>
  </w:style>
  <w:style w:type="character" w:customStyle="1" w:styleId="ListLabel18">
    <w:name w:val="ListLabel 18"/>
    <w:rsid w:val="000234AF"/>
    <w:rPr>
      <w:b w:val="0"/>
      <w:bCs w:val="0"/>
    </w:rPr>
  </w:style>
  <w:style w:type="character" w:customStyle="1" w:styleId="ListLabel19">
    <w:name w:val="ListLabel 19"/>
    <w:rsid w:val="000234AF"/>
    <w:rPr>
      <w:b w:val="0"/>
      <w:bCs w:val="0"/>
    </w:rPr>
  </w:style>
  <w:style w:type="character" w:customStyle="1" w:styleId="normaltextrun">
    <w:name w:val="normaltextrun"/>
    <w:basedOn w:val="Fontepargpadro"/>
    <w:rsid w:val="00023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Droid Sans Fallback">
    <w:charset w:val="00"/>
    <w:family w:val="auto"/>
    <w:pitch w:val="variable"/>
  </w:font>
  <w:font w:name="FreeSans">
    <w:altName w:val="Times New Roman"/>
    <w:charset w:val="00"/>
    <w:family w:val="auto"/>
    <w:pitch w:val="variable"/>
  </w:font>
  <w:font w:name="DejaVu Sans Mono">
    <w:charset w:val="00"/>
    <w:family w:val="modern"/>
    <w:pitch w:val="default"/>
  </w:font>
  <w:font w:name="WenQuanYi Micro Hei">
    <w:charset w:val="00"/>
    <w:family w:val="auto"/>
    <w:pitch w:val="variable"/>
  </w:font>
  <w:font w:name="DejaVu Sans">
    <w:charset w:val="00"/>
    <w:family w:val="swiss"/>
    <w:pitch w:val="variable"/>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6668B7"/>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ABFFB-AEC6-48DB-9859-124ABDDE2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489</Words>
  <Characters>2641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3124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19</cp:revision>
  <cp:lastPrinted>2022-11-22T17:29:00Z</cp:lastPrinted>
  <dcterms:created xsi:type="dcterms:W3CDTF">2020-05-14T18:48:00Z</dcterms:created>
  <dcterms:modified xsi:type="dcterms:W3CDTF">2022-11-22T17:30:00Z</dcterms:modified>
</cp:coreProperties>
</file>